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8CD38" w14:textId="54987F9A" w:rsidR="003C1AFE" w:rsidRPr="00D80E40" w:rsidRDefault="006F4BFC" w:rsidP="00051C55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bCs/>
          <w:color w:val="000000"/>
          <w:sz w:val="16"/>
          <w:szCs w:val="16"/>
          <w:lang w:eastAsia="pl-PL"/>
        </w:rPr>
      </w:pPr>
      <w:r>
        <w:rPr>
          <w:rFonts w:asciiTheme="minorHAnsi" w:hAnsiTheme="minorHAnsi"/>
          <w:b/>
          <w:color w:val="000000"/>
          <w:sz w:val="22"/>
          <w:szCs w:val="22"/>
          <w:u w:val="single"/>
        </w:rPr>
        <w:t>Załącznik nr 1 do S</w:t>
      </w:r>
      <w:r w:rsidR="003C1AFE" w:rsidRPr="00992E9D">
        <w:rPr>
          <w:rFonts w:asciiTheme="minorHAnsi" w:hAnsiTheme="minorHAnsi"/>
          <w:b/>
          <w:color w:val="000000"/>
          <w:sz w:val="22"/>
          <w:szCs w:val="22"/>
          <w:u w:val="single"/>
        </w:rPr>
        <w:t>WZ</w:t>
      </w:r>
    </w:p>
    <w:p w14:paraId="0795AB33" w14:textId="77777777" w:rsidR="00612F09" w:rsidRPr="00992E9D" w:rsidRDefault="00612F09" w:rsidP="005D66F6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13D56C71" w14:textId="77777777" w:rsidR="00612F09" w:rsidRPr="00992E9D" w:rsidRDefault="0096348D" w:rsidP="00612F09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992E9D">
        <w:rPr>
          <w:rFonts w:asciiTheme="minorHAnsi" w:hAnsiTheme="minorHAnsi"/>
          <w:b/>
          <w:sz w:val="22"/>
          <w:szCs w:val="22"/>
        </w:rPr>
        <w:t>FORMULARZ OFERTY</w:t>
      </w:r>
    </w:p>
    <w:p w14:paraId="7DADE544" w14:textId="77777777" w:rsidR="00612F09" w:rsidRPr="00992E9D" w:rsidRDefault="00612F09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240B3FEF" w14:textId="77777777" w:rsidR="00F426C8" w:rsidRDefault="005C196C" w:rsidP="00F426C8">
      <w:pPr>
        <w:rPr>
          <w:rFonts w:asciiTheme="minorHAnsi" w:hAnsiTheme="minorHAnsi"/>
          <w:bCs/>
          <w:color w:val="000000"/>
          <w:sz w:val="22"/>
          <w:szCs w:val="22"/>
          <w:lang w:eastAsia="pl-PL"/>
        </w:rPr>
      </w:pPr>
      <w: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 xml:space="preserve">UWAGA: </w:t>
      </w:r>
      <w:r w:rsidRPr="00420694">
        <w:rPr>
          <w:rFonts w:asciiTheme="minorHAnsi" w:hAnsiTheme="minorHAnsi"/>
          <w:bCs/>
          <w:color w:val="000000"/>
          <w:sz w:val="22"/>
          <w:szCs w:val="22"/>
          <w:lang w:eastAsia="pl-PL"/>
        </w:rPr>
        <w:t>interaktywn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y</w:t>
      </w:r>
      <w:r w:rsidRPr="00420694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„Formularz ofertow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y</w:t>
      </w:r>
      <w:r w:rsidRPr="00420694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” </w:t>
      </w: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>udostępnion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y</w:t>
      </w: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przez 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Z</w:t>
      </w: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amawiającego na </w:t>
      </w:r>
    </w:p>
    <w:p w14:paraId="526D4AD3" w14:textId="45608CED" w:rsidR="005C196C" w:rsidRPr="00F426C8" w:rsidRDefault="005C196C" w:rsidP="00F426C8">
      <w:pPr>
        <w:ind w:left="851"/>
        <w:rPr>
          <w:rFonts w:asciiTheme="minorHAnsi" w:hAnsiTheme="minorHAnsi"/>
          <w:bCs/>
          <w:color w:val="000000"/>
          <w:sz w:val="22"/>
          <w:szCs w:val="22"/>
          <w:lang w:eastAsia="pl-PL"/>
        </w:rPr>
      </w:pP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>Platformie</w:t>
      </w:r>
      <w:r w:rsidR="00F426C8"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</w:t>
      </w: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>e</w:t>
      </w:r>
      <w:r w:rsidR="00F426C8">
        <w:rPr>
          <w:rFonts w:asciiTheme="minorHAnsi" w:hAnsiTheme="minorHAnsi"/>
          <w:bCs/>
          <w:color w:val="000000"/>
          <w:sz w:val="22"/>
          <w:szCs w:val="22"/>
          <w:lang w:eastAsia="pl-PL"/>
        </w:rPr>
        <w:t>-</w:t>
      </w: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>Zamówienia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 (</w:t>
      </w: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>zamieszcz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 xml:space="preserve">ony </w:t>
      </w:r>
      <w:r w:rsidRPr="001010D8">
        <w:rPr>
          <w:rFonts w:asciiTheme="minorHAnsi" w:hAnsiTheme="minorHAnsi"/>
          <w:bCs/>
          <w:color w:val="000000"/>
          <w:sz w:val="22"/>
          <w:szCs w:val="22"/>
          <w:lang w:eastAsia="pl-PL"/>
        </w:rPr>
        <w:t>w podglądzie postępowania w zakładce „Informacje podstawowe”</w:t>
      </w:r>
      <w:r>
        <w:rPr>
          <w:rFonts w:asciiTheme="minorHAnsi" w:hAnsiTheme="minorHAnsi"/>
          <w:bCs/>
          <w:color w:val="000000"/>
          <w:sz w:val="22"/>
          <w:szCs w:val="22"/>
          <w:lang w:eastAsia="pl-PL"/>
        </w:rPr>
        <w:t>)</w:t>
      </w:r>
    </w:p>
    <w:p w14:paraId="395DC243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5C3E288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B7696AE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2A53D431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3AD1D4DD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1295E0C4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1592D59C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17FD1E75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0B2850F6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0B3A27AE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152E1AEB" w14:textId="77777777" w:rsidR="005C196C" w:rsidRDefault="005C196C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D551B0A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5E45251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C1938E3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49D89663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A062045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78FECEF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6ED5A541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2CBC08E1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4DA819BD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24F632D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5757BDA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D2D20B2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52AD299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2F2AF83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4931925C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6704D100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3AEBAC32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0A4DAA23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C46E163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3A05C955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095482C8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02800E46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3896764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70022DB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2C9C99F0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0399A4A9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3C447B6A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DEC282B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3DF40A84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10CD583F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2D375E66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24AB66DB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2EFF465C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DD8B71B" w14:textId="77777777" w:rsidR="009C7249" w:rsidRDefault="009C7249" w:rsidP="005C224E">
      <w:pPr>
        <w:jc w:val="right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2F26425A" w14:textId="77777777" w:rsidR="00B94C61" w:rsidRDefault="00B94C61" w:rsidP="00B94C61">
      <w:pP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622E7B5" w14:textId="5DC2B966" w:rsidR="0075396A" w:rsidRPr="0075396A" w:rsidRDefault="009562D7" w:rsidP="0075396A">
      <w:pPr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lastRenderedPageBreak/>
        <w:t>Załącznik nr 2 do S</w:t>
      </w:r>
      <w:r w:rsidR="00057D48" w:rsidRPr="00275EB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>WZ</w:t>
      </w:r>
    </w:p>
    <w:p w14:paraId="3403A59D" w14:textId="77777777" w:rsidR="0075396A" w:rsidRPr="00A22DCF" w:rsidRDefault="0075396A" w:rsidP="0075396A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F53554" w14:textId="77777777" w:rsidR="0075396A" w:rsidRPr="00A22DCF" w:rsidRDefault="0075396A" w:rsidP="0075396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C0BA151" w14:textId="77777777" w:rsidR="0075396A" w:rsidRPr="00842991" w:rsidRDefault="0075396A" w:rsidP="0075396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5389D67" w14:textId="77777777" w:rsidR="0075396A" w:rsidRPr="00262D61" w:rsidRDefault="0075396A" w:rsidP="0075396A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7FB77B9" w14:textId="77777777" w:rsidR="0075396A" w:rsidRPr="00A22DCF" w:rsidRDefault="0075396A" w:rsidP="0075396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52CBEFD" w14:textId="77777777" w:rsidR="0075396A" w:rsidRPr="00842991" w:rsidRDefault="0075396A" w:rsidP="0075396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0A7AE06" w14:textId="77777777" w:rsidR="0075396A" w:rsidRPr="00A22DCF" w:rsidRDefault="0075396A" w:rsidP="0075396A">
      <w:pPr>
        <w:rPr>
          <w:rFonts w:ascii="Arial" w:hAnsi="Arial" w:cs="Arial"/>
          <w:sz w:val="21"/>
          <w:szCs w:val="21"/>
        </w:rPr>
      </w:pPr>
    </w:p>
    <w:p w14:paraId="6BCC0C45" w14:textId="77777777" w:rsidR="0075396A" w:rsidRDefault="0075396A" w:rsidP="0075396A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DFFA915" w14:textId="77777777" w:rsidR="0075396A" w:rsidRPr="00D9586F" w:rsidRDefault="0075396A" w:rsidP="0075396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4064167" w14:textId="77777777" w:rsidR="0075396A" w:rsidRPr="00D9586F" w:rsidRDefault="0075396A" w:rsidP="0075396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F07DDCB" w14:textId="77777777" w:rsidR="0075396A" w:rsidRPr="00A22DCF" w:rsidRDefault="0075396A" w:rsidP="0075396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7030530C" w14:textId="77777777" w:rsidR="0075396A" w:rsidRPr="00A22DCF" w:rsidRDefault="0075396A" w:rsidP="0075396A">
      <w:pPr>
        <w:jc w:val="both"/>
        <w:rPr>
          <w:rFonts w:ascii="Arial" w:hAnsi="Arial" w:cs="Arial"/>
          <w:sz w:val="21"/>
          <w:szCs w:val="21"/>
        </w:rPr>
      </w:pPr>
    </w:p>
    <w:p w14:paraId="4FACC7F5" w14:textId="4119471F" w:rsidR="0075396A" w:rsidRPr="00DD5B6E" w:rsidRDefault="0075396A" w:rsidP="008228CA">
      <w:pPr>
        <w:jc w:val="both"/>
        <w:rPr>
          <w:rFonts w:asciiTheme="minorHAnsi" w:hAnsiTheme="minorHAnsi"/>
          <w:b/>
          <w:i/>
          <w:iCs/>
          <w:sz w:val="26"/>
          <w:szCs w:val="26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A46C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8228CA" w:rsidRPr="008228CA">
        <w:rPr>
          <w:rFonts w:asciiTheme="minorHAnsi" w:hAnsiTheme="minorHAnsi"/>
          <w:b/>
          <w:i/>
          <w:iCs/>
          <w:lang w:eastAsia="pl-PL"/>
        </w:rPr>
        <w:t>Budowa oświetlenia zewnętrznego w m. Zduny ul. Żytnia oraz ul. Ogrodowa, gm. Opatówek - ETAP I</w:t>
      </w:r>
      <w:r w:rsidR="00914E2F" w:rsidRPr="00914E2F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A46CF8" w:rsidRPr="00A46CF8">
        <w:rPr>
          <w:rFonts w:ascii="Arial" w:hAnsi="Arial" w:cs="Arial"/>
          <w:sz w:val="21"/>
          <w:szCs w:val="21"/>
        </w:rPr>
        <w:t>Oświetlenie Uliczne i Drogowe sp. z o.o.</w:t>
      </w:r>
      <w:r w:rsidR="00A46CF8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B26B9CB" w14:textId="77777777" w:rsidR="009C49B9" w:rsidRPr="006B52C5" w:rsidRDefault="009C49B9" w:rsidP="006B52C5">
      <w:pPr>
        <w:spacing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</w:p>
    <w:p w14:paraId="327FEF8D" w14:textId="77777777" w:rsidR="0075396A" w:rsidRPr="001448FB" w:rsidRDefault="0075396A" w:rsidP="0075396A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115BD20" w14:textId="77777777" w:rsidR="0075396A" w:rsidRDefault="0075396A" w:rsidP="0075396A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A056AB6" w14:textId="762DF14A" w:rsidR="0075396A" w:rsidRDefault="0075396A">
      <w:pPr>
        <w:pStyle w:val="Akapitzlist"/>
        <w:numPr>
          <w:ilvl w:val="0"/>
          <w:numId w:val="9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3D3D55">
        <w:rPr>
          <w:rFonts w:ascii="Arial" w:hAnsi="Arial" w:cs="Arial"/>
          <w:b/>
          <w:bCs/>
          <w:sz w:val="21"/>
          <w:szCs w:val="21"/>
        </w:rPr>
        <w:t>art. 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F416" w14:textId="3EBD6562" w:rsidR="0075396A" w:rsidRPr="008660AF" w:rsidRDefault="0075396A">
      <w:pPr>
        <w:pStyle w:val="Akapitzlist"/>
        <w:numPr>
          <w:ilvl w:val="0"/>
          <w:numId w:val="9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A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660AF">
        <w:rPr>
          <w:rFonts w:ascii="Arial" w:hAnsi="Arial" w:cs="Arial"/>
          <w:sz w:val="21"/>
          <w:szCs w:val="21"/>
        </w:rPr>
        <w:br/>
      </w:r>
      <w:r w:rsidRPr="008660AF">
        <w:rPr>
          <w:rFonts w:ascii="Arial" w:hAnsi="Arial" w:cs="Arial"/>
          <w:b/>
          <w:bCs/>
          <w:sz w:val="21"/>
          <w:szCs w:val="21"/>
        </w:rPr>
        <w:t xml:space="preserve">art. 109 </w:t>
      </w:r>
      <w:r w:rsidR="00A46CF8" w:rsidRPr="008660AF">
        <w:rPr>
          <w:rFonts w:ascii="Arial" w:hAnsi="Arial" w:cs="Arial"/>
          <w:b/>
          <w:bCs/>
          <w:sz w:val="21"/>
          <w:szCs w:val="21"/>
        </w:rPr>
        <w:t>ust. 1 pkt 4, 5, 7</w:t>
      </w:r>
      <w:r w:rsidR="00A46CF8" w:rsidRPr="008660AF">
        <w:rPr>
          <w:rFonts w:ascii="Arial" w:hAnsi="Arial" w:cs="Arial"/>
          <w:sz w:val="21"/>
          <w:szCs w:val="21"/>
        </w:rPr>
        <w:t xml:space="preserve"> </w:t>
      </w:r>
      <w:r w:rsidRPr="008660A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8660AF">
        <w:rPr>
          <w:rFonts w:ascii="Arial" w:hAnsi="Arial" w:cs="Arial"/>
          <w:sz w:val="21"/>
          <w:szCs w:val="21"/>
        </w:rPr>
        <w:t>Pzp</w:t>
      </w:r>
      <w:proofErr w:type="spellEnd"/>
      <w:r w:rsidRPr="008660AF">
        <w:rPr>
          <w:rFonts w:ascii="Arial" w:hAnsi="Arial" w:cs="Arial"/>
          <w:sz w:val="16"/>
          <w:szCs w:val="16"/>
        </w:rPr>
        <w:t>.</w:t>
      </w:r>
    </w:p>
    <w:p w14:paraId="290BD885" w14:textId="6AFFA2EA" w:rsidR="0075396A" w:rsidRPr="00A46CF8" w:rsidRDefault="0075396A">
      <w:pPr>
        <w:pStyle w:val="Akapitzlist"/>
        <w:numPr>
          <w:ilvl w:val="0"/>
          <w:numId w:val="9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A15DFD">
        <w:rPr>
          <w:rFonts w:ascii="Arial" w:hAnsi="Arial" w:cs="Arial"/>
          <w:i/>
          <w:sz w:val="16"/>
          <w:szCs w:val="16"/>
        </w:rPr>
        <w:t>4, 5, 7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</w:t>
      </w:r>
      <w:r w:rsidR="00A46CF8">
        <w:rPr>
          <w:rFonts w:ascii="Arial" w:hAnsi="Arial" w:cs="Arial"/>
          <w:sz w:val="21"/>
          <w:szCs w:val="21"/>
        </w:rPr>
        <w:t>…</w:t>
      </w:r>
    </w:p>
    <w:p w14:paraId="21E2595C" w14:textId="1CE0B737" w:rsidR="00A46CF8" w:rsidRPr="00272C31" w:rsidRDefault="00A46CF8" w:rsidP="00A46CF8">
      <w:pPr>
        <w:pStyle w:val="Akapitzlist"/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14:paraId="37506029" w14:textId="2764132C" w:rsidR="008660AF" w:rsidRPr="003E60F6" w:rsidRDefault="0075396A" w:rsidP="003E60F6">
      <w:pPr>
        <w:pStyle w:val="NormalnyWeb"/>
        <w:numPr>
          <w:ilvl w:val="0"/>
          <w:numId w:val="9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166864">
        <w:rPr>
          <w:rFonts w:ascii="Arial" w:hAnsi="Arial" w:cs="Arial"/>
          <w:b/>
          <w:bCs/>
          <w:sz w:val="21"/>
          <w:szCs w:val="21"/>
        </w:rPr>
        <w:t>art.  7 ust. 1</w:t>
      </w:r>
      <w:r w:rsidRPr="003F3B00">
        <w:rPr>
          <w:rFonts w:ascii="Arial" w:hAnsi="Arial" w:cs="Arial"/>
          <w:sz w:val="21"/>
          <w:szCs w:val="21"/>
        </w:rPr>
        <w:t xml:space="preserve">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0EC58AE" w14:textId="77777777" w:rsidR="0075396A" w:rsidRPr="00E31C06" w:rsidRDefault="0075396A" w:rsidP="0075396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612FC81" w14:textId="77777777" w:rsidR="0075396A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6DACEB" w14:textId="77777777" w:rsidR="0075396A" w:rsidRPr="00706D8B" w:rsidRDefault="0075396A" w:rsidP="0075396A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78F74DC" w14:textId="63EC7848" w:rsidR="0075396A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3D3D55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3D3D55">
        <w:rPr>
          <w:rFonts w:ascii="Arial" w:hAnsi="Arial" w:cs="Arial"/>
          <w:sz w:val="21"/>
          <w:szCs w:val="21"/>
        </w:rPr>
        <w:t xml:space="preserve"> </w:t>
      </w:r>
      <w:r w:rsidR="003D3D55" w:rsidRPr="003D3D55">
        <w:rPr>
          <w:rFonts w:ascii="Arial" w:hAnsi="Arial" w:cs="Arial"/>
          <w:b/>
          <w:bCs/>
          <w:sz w:val="21"/>
          <w:szCs w:val="21"/>
        </w:rPr>
        <w:t>Specyfikacji Warunków Zamówienia w rozdziale V</w:t>
      </w:r>
      <w:r>
        <w:rPr>
          <w:rFonts w:ascii="Arial" w:hAnsi="Arial" w:cs="Arial"/>
          <w:sz w:val="21"/>
          <w:szCs w:val="21"/>
        </w:rPr>
        <w:t xml:space="preserve"> </w:t>
      </w:r>
      <w:r w:rsidRPr="005F2A0D">
        <w:rPr>
          <w:rFonts w:ascii="Arial" w:hAnsi="Arial" w:cs="Arial"/>
          <w:i/>
          <w:sz w:val="14"/>
          <w:szCs w:val="14"/>
        </w:rPr>
        <w:t>(wskazać dokument i właściwą jednostkę redakcyjną dokumentu,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1582EC53" w14:textId="77777777" w:rsidR="0075396A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B0DBCE" w14:textId="77777777" w:rsidR="0075396A" w:rsidRPr="00E24AD0" w:rsidRDefault="0075396A" w:rsidP="0075396A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DED5BC1" w14:textId="439A6CF7" w:rsidR="0075396A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3D3D55" w:rsidRPr="003D3D55">
        <w:rPr>
          <w:rFonts w:ascii="Arial" w:hAnsi="Arial" w:cs="Arial"/>
          <w:b/>
          <w:bCs/>
          <w:sz w:val="21"/>
          <w:szCs w:val="21"/>
        </w:rPr>
        <w:t>Specyfikacji Warunków Zamówienia w rozdziale V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5E5E6DD" w14:textId="77777777" w:rsidR="0075396A" w:rsidRPr="00CF09B7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FD66766" w14:textId="77777777" w:rsidR="0075396A" w:rsidRPr="004D7E48" w:rsidRDefault="0075396A" w:rsidP="0075396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F49C052" w14:textId="77777777" w:rsidR="0075396A" w:rsidRPr="00B15FD3" w:rsidRDefault="0075396A" w:rsidP="0075396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5A3E42F" w14:textId="77777777" w:rsidR="003D3D55" w:rsidRDefault="0075396A" w:rsidP="0075396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3D55">
        <w:rPr>
          <w:rFonts w:ascii="Arial" w:hAnsi="Arial" w:cs="Arial"/>
          <w:sz w:val="21"/>
          <w:szCs w:val="21"/>
        </w:rPr>
        <w:t xml:space="preserve"> </w:t>
      </w:r>
      <w:r w:rsidR="003D3D55" w:rsidRPr="003D3D55">
        <w:rPr>
          <w:rFonts w:ascii="Arial" w:hAnsi="Arial" w:cs="Arial"/>
          <w:b/>
          <w:bCs/>
          <w:sz w:val="21"/>
          <w:szCs w:val="21"/>
        </w:rPr>
        <w:t>Specyfikacji Warunków Zamówienia w rozdziale V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</w:p>
    <w:p w14:paraId="2B63E4D4" w14:textId="462F74E2" w:rsidR="0075396A" w:rsidRDefault="0075396A" w:rsidP="0075396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324E6718" w14:textId="77777777" w:rsidR="0075396A" w:rsidRPr="00DE447D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4D5C18A" w14:textId="77777777" w:rsidR="0075396A" w:rsidRDefault="0075396A" w:rsidP="0075396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76E78FE" w14:textId="77777777" w:rsidR="0075396A" w:rsidRPr="00190D6E" w:rsidRDefault="0075396A" w:rsidP="0075396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424620C" w14:textId="77777777" w:rsidR="0075396A" w:rsidRPr="001D3A19" w:rsidRDefault="0075396A" w:rsidP="0075396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02D21B90" w14:textId="77777777" w:rsidR="0075396A" w:rsidRDefault="0075396A" w:rsidP="0075396A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1781570" w14:textId="77777777" w:rsidR="0075396A" w:rsidRPr="002E0E61" w:rsidRDefault="0075396A" w:rsidP="0075396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DB5764" w14:textId="77777777" w:rsidR="0075396A" w:rsidRPr="00AA336E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7B43873" w14:textId="77777777" w:rsidR="0075396A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7E65231" w14:textId="77777777" w:rsidR="0075396A" w:rsidRPr="00AA336E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9EC0767" w14:textId="77777777" w:rsidR="0075396A" w:rsidRPr="00A22DCF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EE4DFF3" w14:textId="77777777" w:rsidR="0075396A" w:rsidRDefault="0075396A" w:rsidP="0075396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D702579" w14:textId="77777777" w:rsidR="0075396A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5A75A3" w14:textId="77777777" w:rsidR="0075396A" w:rsidRDefault="0075396A" w:rsidP="0075396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35FD085" w14:textId="77777777" w:rsidR="0075396A" w:rsidRPr="00520F90" w:rsidRDefault="0075396A" w:rsidP="0075396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9D30763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6B1E4D5E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65EA00AA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2212376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3391AC49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3313A769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65DF5293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02E427F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672DDA8A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73F1D067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68EFB014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7925FD8C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6DBC3D59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01B01812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736B8C27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709EFAC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11438747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097116A8" w14:textId="7CC8F94D" w:rsidR="0029358E" w:rsidRDefault="00166864" w:rsidP="008660AF">
      <w:pPr>
        <w:rPr>
          <w:rFonts w:ascii="Arial" w:hAnsi="Arial" w:cs="Arial"/>
          <w:b/>
          <w:sz w:val="21"/>
          <w:szCs w:val="21"/>
        </w:rPr>
      </w:pPr>
      <w:r w:rsidRPr="0094531D">
        <w:rPr>
          <w:rFonts w:ascii="Arial" w:hAnsi="Arial" w:cs="Arial"/>
          <w:b/>
          <w:bCs/>
          <w:sz w:val="16"/>
          <w:szCs w:val="16"/>
          <w:u w:val="single"/>
          <w:lang w:eastAsia="pl-PL"/>
        </w:rPr>
        <w:t>UWAGA:</w:t>
      </w:r>
      <w:r w:rsidRPr="004F170A">
        <w:rPr>
          <w:rFonts w:ascii="Arial" w:hAnsi="Arial" w:cs="Arial"/>
          <w:sz w:val="16"/>
          <w:szCs w:val="16"/>
          <w:u w:val="single"/>
          <w:lang w:eastAsia="pl-PL"/>
        </w:rPr>
        <w:t xml:space="preserve"> </w:t>
      </w:r>
      <w:r w:rsidRPr="00F35BCF">
        <w:rPr>
          <w:rFonts w:ascii="Arial" w:hAnsi="Arial" w:cs="Arial"/>
          <w:sz w:val="16"/>
          <w:szCs w:val="16"/>
          <w:u w:val="single"/>
          <w:lang w:eastAsia="pl-PL"/>
        </w:rPr>
        <w:t>W przypadku wspólnego ubiegania się o zamówienie przez Wykonawców, niniejsze oświadczenie składa każdy z wykonawców</w:t>
      </w:r>
    </w:p>
    <w:p w14:paraId="6B38CFB8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0EB85B5F" w14:textId="77777777" w:rsidR="0029358E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238235E0" w14:textId="7D85BD33" w:rsidR="0029358E" w:rsidRPr="00A22DCF" w:rsidRDefault="0029358E" w:rsidP="0029358E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5559A625" w14:textId="77777777" w:rsidR="0029358E" w:rsidRPr="00A22DCF" w:rsidRDefault="0029358E" w:rsidP="0029358E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B47B620" w14:textId="77777777" w:rsidR="0029358E" w:rsidRPr="00842991" w:rsidRDefault="0029358E" w:rsidP="0029358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922DDEA" w14:textId="77777777" w:rsidR="0029358E" w:rsidRPr="00262D61" w:rsidRDefault="0029358E" w:rsidP="0029358E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9A83041" w14:textId="77777777" w:rsidR="0029358E" w:rsidRPr="00A22DCF" w:rsidRDefault="0029358E" w:rsidP="0029358E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44FE3B7" w14:textId="77777777" w:rsidR="0029358E" w:rsidRPr="00842991" w:rsidRDefault="0029358E" w:rsidP="0029358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7DF9C80" w14:textId="77777777" w:rsidR="0029358E" w:rsidRPr="00A22DCF" w:rsidRDefault="0029358E" w:rsidP="0029358E">
      <w:pPr>
        <w:rPr>
          <w:rFonts w:ascii="Arial" w:hAnsi="Arial" w:cs="Arial"/>
          <w:sz w:val="21"/>
          <w:szCs w:val="21"/>
        </w:rPr>
      </w:pPr>
    </w:p>
    <w:p w14:paraId="3883BD1B" w14:textId="27EDBC15" w:rsidR="0029358E" w:rsidRDefault="0029358E" w:rsidP="0029358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  <w:r w:rsidR="00A15DFD">
        <w:rPr>
          <w:rFonts w:ascii="Arial" w:hAnsi="Arial" w:cs="Arial"/>
          <w:b/>
          <w:u w:val="single"/>
        </w:rPr>
        <w:t xml:space="preserve"> </w:t>
      </w:r>
      <w:r w:rsidR="00A15DFD" w:rsidRPr="00A15DFD">
        <w:rPr>
          <w:rFonts w:ascii="Arial" w:hAnsi="Arial" w:cs="Arial"/>
          <w:bCs/>
          <w:i/>
          <w:iCs/>
          <w:sz w:val="20"/>
          <w:szCs w:val="20"/>
          <w:u w:val="single"/>
        </w:rPr>
        <w:t>(jeżeli dotyczy)</w:t>
      </w:r>
    </w:p>
    <w:p w14:paraId="30FA9026" w14:textId="77777777" w:rsidR="0029358E" w:rsidRPr="0059454A" w:rsidRDefault="0029358E" w:rsidP="0029358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778C565" w14:textId="77777777" w:rsidR="0029358E" w:rsidRDefault="0029358E" w:rsidP="0029358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F396107" w14:textId="77777777" w:rsidR="0029358E" w:rsidRDefault="0029358E" w:rsidP="0029358E">
      <w:pPr>
        <w:jc w:val="both"/>
        <w:rPr>
          <w:rFonts w:ascii="Arial" w:hAnsi="Arial" w:cs="Arial"/>
          <w:sz w:val="21"/>
          <w:szCs w:val="21"/>
        </w:rPr>
      </w:pPr>
    </w:p>
    <w:p w14:paraId="274BF8E6" w14:textId="77777777" w:rsidR="0029358E" w:rsidRPr="00A22DCF" w:rsidRDefault="0029358E" w:rsidP="0029358E">
      <w:pPr>
        <w:jc w:val="both"/>
        <w:rPr>
          <w:rFonts w:ascii="Arial" w:hAnsi="Arial" w:cs="Arial"/>
          <w:sz w:val="21"/>
          <w:szCs w:val="21"/>
        </w:rPr>
      </w:pPr>
    </w:p>
    <w:p w14:paraId="78E526CF" w14:textId="68FC4FCB" w:rsidR="0029358E" w:rsidRPr="00DD5B6E" w:rsidRDefault="0029358E" w:rsidP="008228CA">
      <w:pPr>
        <w:spacing w:line="360" w:lineRule="auto"/>
        <w:jc w:val="both"/>
        <w:rPr>
          <w:rFonts w:asciiTheme="minorHAnsi" w:hAnsiTheme="minorHAnsi"/>
          <w:b/>
          <w:i/>
          <w:iCs/>
          <w:sz w:val="26"/>
          <w:szCs w:val="26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A15DF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8228CA" w:rsidRPr="008228CA">
        <w:rPr>
          <w:rFonts w:asciiTheme="minorHAnsi" w:hAnsiTheme="minorHAnsi"/>
          <w:b/>
          <w:i/>
          <w:iCs/>
          <w:lang w:eastAsia="pl-PL"/>
        </w:rPr>
        <w:t>Budowa oświetlenia zewnętrznego w m. Zduny ul. Żytnia oraz ul. Ogrodowa, gm. Opatówek - ETAP I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Oświetlenie Uliczne i Drogowe sp. z o.o.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3553256" w14:textId="77777777" w:rsidR="009C49B9" w:rsidRPr="006B52C5" w:rsidRDefault="009C49B9" w:rsidP="0029358E">
      <w:pPr>
        <w:spacing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</w:p>
    <w:p w14:paraId="0A0ED98D" w14:textId="77777777" w:rsidR="0029358E" w:rsidRPr="001563C8" w:rsidRDefault="0029358E" w:rsidP="0029358E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BC9D8F" w14:textId="77777777" w:rsidR="0029358E" w:rsidRPr="004B00A9" w:rsidRDefault="0029358E">
      <w:pPr>
        <w:pStyle w:val="Akapitzlist"/>
        <w:numPr>
          <w:ilvl w:val="0"/>
          <w:numId w:val="91"/>
        </w:numPr>
        <w:suppressAutoHyphens w:val="0"/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29358E">
        <w:rPr>
          <w:rFonts w:ascii="Arial" w:hAnsi="Arial" w:cs="Arial"/>
          <w:b/>
          <w:bCs/>
          <w:sz w:val="21"/>
          <w:szCs w:val="21"/>
        </w:rPr>
        <w:t xml:space="preserve">art. 108 ust 1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C3CEF22" w14:textId="4E226289" w:rsidR="0029358E" w:rsidRPr="008660AF" w:rsidRDefault="0029358E">
      <w:pPr>
        <w:pStyle w:val="Akapitzlist"/>
        <w:numPr>
          <w:ilvl w:val="0"/>
          <w:numId w:val="91"/>
        </w:numPr>
        <w:suppressAutoHyphens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660AF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8660AF">
        <w:rPr>
          <w:rFonts w:ascii="Arial" w:hAnsi="Arial" w:cs="Arial"/>
          <w:b/>
          <w:bCs/>
          <w:sz w:val="21"/>
          <w:szCs w:val="21"/>
        </w:rPr>
        <w:t>art. 109 ust. 1</w:t>
      </w:r>
      <w:r w:rsidRPr="008660AF">
        <w:rPr>
          <w:rFonts w:ascii="Arial" w:hAnsi="Arial" w:cs="Arial"/>
          <w:sz w:val="21"/>
          <w:szCs w:val="21"/>
        </w:rPr>
        <w:t xml:space="preserve"> </w:t>
      </w:r>
      <w:r w:rsidRPr="008660AF">
        <w:rPr>
          <w:rFonts w:ascii="Arial" w:hAnsi="Arial" w:cs="Arial"/>
          <w:b/>
          <w:bCs/>
          <w:sz w:val="21"/>
          <w:szCs w:val="21"/>
        </w:rPr>
        <w:t>pkt 4, 5, 7</w:t>
      </w:r>
      <w:r w:rsidRPr="008660A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660AF">
        <w:rPr>
          <w:rFonts w:ascii="Arial" w:hAnsi="Arial" w:cs="Arial"/>
          <w:sz w:val="21"/>
          <w:szCs w:val="21"/>
        </w:rPr>
        <w:t>Pzp</w:t>
      </w:r>
      <w:proofErr w:type="spellEnd"/>
      <w:r w:rsidRPr="008660AF">
        <w:rPr>
          <w:rFonts w:ascii="Arial" w:hAnsi="Arial" w:cs="Arial"/>
          <w:sz w:val="20"/>
          <w:szCs w:val="20"/>
        </w:rPr>
        <w:t>.</w:t>
      </w:r>
    </w:p>
    <w:p w14:paraId="060E6B63" w14:textId="63BF1EB4" w:rsidR="00EE18BF" w:rsidRPr="00090246" w:rsidRDefault="0029358E" w:rsidP="00090246">
      <w:pPr>
        <w:pStyle w:val="NormalnyWeb"/>
        <w:numPr>
          <w:ilvl w:val="0"/>
          <w:numId w:val="9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</w:t>
      </w:r>
      <w:r w:rsidRPr="00166864">
        <w:rPr>
          <w:rFonts w:ascii="Arial" w:hAnsi="Arial" w:cs="Arial"/>
          <w:b/>
          <w:bCs/>
          <w:color w:val="000000" w:themeColor="text1"/>
          <w:sz w:val="21"/>
          <w:szCs w:val="21"/>
        </w:rPr>
        <w:t>art.  7 ust. 1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B9950F" w14:textId="77777777" w:rsidR="0029358E" w:rsidRPr="00E44F37" w:rsidRDefault="0029358E" w:rsidP="0029358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0982CE0" w14:textId="77440353" w:rsidR="0029358E" w:rsidRPr="008B2F45" w:rsidRDefault="0029358E" w:rsidP="0029358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Pr="003D3D55">
        <w:rPr>
          <w:rFonts w:ascii="Arial" w:hAnsi="Arial" w:cs="Arial"/>
          <w:b/>
          <w:bCs/>
          <w:sz w:val="21"/>
          <w:szCs w:val="21"/>
        </w:rPr>
        <w:t>Specyfikacji Warunków Zamówienia w rozdziale V</w:t>
      </w:r>
      <w:r w:rsidRPr="00EE1FBF">
        <w:rPr>
          <w:rFonts w:ascii="Arial" w:hAnsi="Arial" w:cs="Arial"/>
          <w:i/>
          <w:sz w:val="16"/>
          <w:szCs w:val="16"/>
        </w:rPr>
        <w:t xml:space="preserve"> 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</w:t>
      </w:r>
      <w:r w:rsidR="00166864">
        <w:rPr>
          <w:rFonts w:ascii="Arial" w:hAnsi="Arial" w:cs="Arial"/>
          <w:sz w:val="21"/>
          <w:szCs w:val="21"/>
        </w:rPr>
        <w:t>….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78FE71B3" w14:textId="51F8FADD" w:rsidR="0029358E" w:rsidRPr="00481AB6" w:rsidRDefault="0029358E" w:rsidP="0029358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</w:t>
      </w:r>
      <w:r>
        <w:rPr>
          <w:rFonts w:ascii="Arial" w:hAnsi="Arial" w:cs="Arial"/>
          <w:sz w:val="21"/>
          <w:szCs w:val="21"/>
        </w:rPr>
        <w:t>……………</w:t>
      </w:r>
      <w:r w:rsidR="00166864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</w:t>
      </w:r>
    </w:p>
    <w:p w14:paraId="545CE88C" w14:textId="77777777" w:rsidR="0029358E" w:rsidRPr="00190D6E" w:rsidRDefault="0029358E" w:rsidP="0029358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521AE7" w14:textId="77777777" w:rsidR="0029358E" w:rsidRPr="00E44F37" w:rsidRDefault="0029358E" w:rsidP="0029358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DED3CD" w14:textId="77777777" w:rsidR="0029358E" w:rsidRDefault="0029358E" w:rsidP="0029358E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A704F0A" w14:textId="77777777" w:rsidR="0029358E" w:rsidRPr="00E44F37" w:rsidRDefault="0029358E" w:rsidP="0029358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951E3A" w14:textId="77777777" w:rsidR="0029358E" w:rsidRPr="00AA336E" w:rsidRDefault="0029358E" w:rsidP="0029358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0B590FC" w14:textId="77777777" w:rsidR="0029358E" w:rsidRDefault="0029358E" w:rsidP="0029358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087B50A" w14:textId="77777777" w:rsidR="0029358E" w:rsidRPr="00AA336E" w:rsidRDefault="0029358E" w:rsidP="0029358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13921E5" w14:textId="77777777" w:rsidR="0029358E" w:rsidRPr="00A22DCF" w:rsidRDefault="0029358E" w:rsidP="0029358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7D6044B" w14:textId="77777777" w:rsidR="0029358E" w:rsidRPr="00AA336E" w:rsidRDefault="0029358E" w:rsidP="0029358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6F6A45" w14:textId="77777777" w:rsidR="0029358E" w:rsidRDefault="0029358E" w:rsidP="002935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4CA0D0" w14:textId="77777777" w:rsidR="0029358E" w:rsidRDefault="0029358E" w:rsidP="0029358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7C20F27" w14:textId="77777777" w:rsidR="0029358E" w:rsidRPr="00A345E9" w:rsidRDefault="0029358E" w:rsidP="0029358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5417B722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D97B2F4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6AE33DE3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7136438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F97BA17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01A16E06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C34EC87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0A70E42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5C47DC2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787142D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06058C99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0A609A4F" w14:textId="77777777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84076C5" w14:textId="6864081E" w:rsidR="0075396A" w:rsidRDefault="0075396A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60984887" w14:textId="4D2356E2" w:rsidR="0029358E" w:rsidRDefault="0029358E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5FC8EEE5" w14:textId="73B69042" w:rsidR="0029358E" w:rsidRDefault="0029358E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EE89489" w14:textId="77777777" w:rsidR="00090246" w:rsidRDefault="00090246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60C420C1" w14:textId="77777777" w:rsidR="00090246" w:rsidRDefault="00090246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570D1BB4" w14:textId="77777777" w:rsidR="00090246" w:rsidRDefault="00090246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0BED908F" w14:textId="77777777" w:rsidR="00090246" w:rsidRDefault="00090246" w:rsidP="00132731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5747B740" w14:textId="77777777" w:rsidR="00A17BCA" w:rsidRDefault="00A17BCA" w:rsidP="008660AF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</w:p>
    <w:p w14:paraId="4AE26EF5" w14:textId="77777777" w:rsidR="00A17BCA" w:rsidRPr="008660AF" w:rsidRDefault="00A17BCA" w:rsidP="008660AF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</w:p>
    <w:p w14:paraId="4E2E0BB5" w14:textId="12763AB4" w:rsidR="00415D1B" w:rsidRPr="00275EB7" w:rsidRDefault="0007527A" w:rsidP="00F57759">
      <w:pPr>
        <w:pStyle w:val="Nagwektabeli"/>
        <w:suppressLineNumbers w:val="0"/>
        <w:jc w:val="right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  <w:lang w:eastAsia="en-US"/>
        </w:rPr>
        <w:t>Załącznik nr 3</w:t>
      </w:r>
      <w:r w:rsidR="009562D7">
        <w:rPr>
          <w:rFonts w:asciiTheme="minorHAnsi" w:hAnsiTheme="minorHAnsi"/>
          <w:sz w:val="22"/>
          <w:szCs w:val="22"/>
          <w:u w:val="single"/>
          <w:lang w:eastAsia="en-US"/>
        </w:rPr>
        <w:t xml:space="preserve"> do S</w:t>
      </w:r>
      <w:r w:rsidR="00415D1B" w:rsidRPr="00275EB7">
        <w:rPr>
          <w:rFonts w:asciiTheme="minorHAnsi" w:hAnsiTheme="minorHAnsi"/>
          <w:sz w:val="22"/>
          <w:szCs w:val="22"/>
          <w:u w:val="single"/>
          <w:lang w:eastAsia="en-US"/>
        </w:rPr>
        <w:t>WZ</w:t>
      </w:r>
    </w:p>
    <w:p w14:paraId="57840D6C" w14:textId="77777777" w:rsidR="00415D1B" w:rsidRPr="00992E9D" w:rsidRDefault="00415D1B" w:rsidP="002B4087">
      <w:pPr>
        <w:pStyle w:val="Nagwektabeli"/>
        <w:suppressLineNumbers w:val="0"/>
        <w:jc w:val="left"/>
        <w:rPr>
          <w:rFonts w:asciiTheme="minorHAnsi" w:hAnsiTheme="minorHAnsi"/>
          <w:sz w:val="22"/>
          <w:szCs w:val="22"/>
        </w:rPr>
      </w:pPr>
    </w:p>
    <w:p w14:paraId="0003CCF1" w14:textId="77777777" w:rsidR="00BD315A" w:rsidRDefault="00BD315A" w:rsidP="00415D1B">
      <w:pPr>
        <w:pStyle w:val="Nagwektabeli"/>
        <w:suppressLineNumbers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WYKAZ OSÓB</w:t>
      </w:r>
      <w:r w:rsidRPr="00BD315A">
        <w:rPr>
          <w:rFonts w:asciiTheme="minorHAnsi" w:hAnsiTheme="minorHAnsi"/>
          <w:sz w:val="22"/>
          <w:szCs w:val="22"/>
        </w:rPr>
        <w:t xml:space="preserve"> </w:t>
      </w:r>
    </w:p>
    <w:p w14:paraId="2CD9F1D3" w14:textId="77777777" w:rsidR="00415D1B" w:rsidRPr="00A0185C" w:rsidRDefault="00BD315A" w:rsidP="00415D1B">
      <w:pPr>
        <w:pStyle w:val="Nagwektabeli"/>
        <w:suppressLineNumbers w:val="0"/>
        <w:rPr>
          <w:rFonts w:asciiTheme="minorHAnsi" w:hAnsiTheme="minorHAnsi"/>
          <w:b w:val="0"/>
          <w:sz w:val="22"/>
          <w:szCs w:val="22"/>
          <w:u w:val="single"/>
        </w:rPr>
      </w:pPr>
      <w:r w:rsidRPr="00A0185C">
        <w:rPr>
          <w:rFonts w:asciiTheme="minorHAnsi" w:hAnsiTheme="minorHAnsi"/>
          <w:b w:val="0"/>
          <w:sz w:val="22"/>
          <w:szCs w:val="22"/>
          <w:u w:val="single"/>
        </w:rPr>
        <w:t>spełniających warunki, o których mowa w rozdziale V ust 1 pkt 2.4) lit. a) SWZ</w:t>
      </w:r>
    </w:p>
    <w:p w14:paraId="401EEEF1" w14:textId="77777777" w:rsidR="00415D1B" w:rsidRPr="00992E9D" w:rsidRDefault="00415D1B" w:rsidP="00415D1B">
      <w:pPr>
        <w:pStyle w:val="Nagwektabeli"/>
        <w:suppressLineNumbers w:val="0"/>
        <w:rPr>
          <w:rFonts w:asciiTheme="minorHAnsi" w:hAnsiTheme="minorHAnsi"/>
          <w:sz w:val="22"/>
          <w:szCs w:val="22"/>
        </w:rPr>
      </w:pPr>
    </w:p>
    <w:p w14:paraId="7DC15931" w14:textId="77777777" w:rsidR="00415D1B" w:rsidRPr="00992E9D" w:rsidRDefault="00415D1B" w:rsidP="00895D34">
      <w:pPr>
        <w:tabs>
          <w:tab w:val="left" w:pos="4320"/>
        </w:tabs>
        <w:suppressAutoHyphens w:val="0"/>
        <w:spacing w:line="360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87B9D0" w14:textId="77777777" w:rsidR="00895D34" w:rsidRDefault="00BD315A" w:rsidP="00BD315A">
      <w:pPr>
        <w:tabs>
          <w:tab w:val="left" w:pos="4320"/>
        </w:tabs>
        <w:suppressAutoHyphens w:val="0"/>
        <w:jc w:val="center"/>
        <w:rPr>
          <w:rFonts w:asciiTheme="minorHAnsi" w:hAnsiTheme="minorHAnsi"/>
          <w:i/>
          <w:iCs/>
          <w:sz w:val="22"/>
          <w:szCs w:val="22"/>
          <w:lang w:eastAsia="pl-PL"/>
        </w:rPr>
      </w:pPr>
      <w:r>
        <w:rPr>
          <w:rFonts w:asciiTheme="minorHAnsi" w:hAnsiTheme="minorHAnsi"/>
          <w:i/>
          <w:iCs/>
          <w:sz w:val="22"/>
          <w:szCs w:val="22"/>
          <w:lang w:eastAsia="pl-PL"/>
        </w:rPr>
        <w:t>(nazwa i adres Wykonawcy)</w:t>
      </w:r>
    </w:p>
    <w:p w14:paraId="51E29AC7" w14:textId="3142C0B7" w:rsidR="0044716A" w:rsidRPr="008228CA" w:rsidRDefault="00AD5C2B" w:rsidP="008228CA">
      <w:pPr>
        <w:tabs>
          <w:tab w:val="left" w:pos="4320"/>
        </w:tabs>
        <w:suppressAutoHyphens w:val="0"/>
        <w:jc w:val="both"/>
        <w:rPr>
          <w:rFonts w:asciiTheme="minorHAnsi" w:hAnsiTheme="minorHAnsi"/>
          <w:iCs/>
          <w:sz w:val="22"/>
          <w:szCs w:val="22"/>
          <w:lang w:eastAsia="pl-PL"/>
        </w:rPr>
      </w:pPr>
      <w:r w:rsidRPr="00AD5C2B">
        <w:rPr>
          <w:rFonts w:asciiTheme="minorHAnsi" w:hAnsiTheme="minorHAnsi"/>
          <w:iCs/>
          <w:sz w:val="22"/>
          <w:szCs w:val="22"/>
          <w:lang w:eastAsia="pl-PL"/>
        </w:rPr>
        <w:t>Oświadczam/y, że przy realizacji przedmiotowego zamówienia będą uczestniczyć niżej wymienione osoby:</w:t>
      </w: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4687"/>
        <w:gridCol w:w="2410"/>
      </w:tblGrid>
      <w:tr w:rsidR="00415D1B" w:rsidRPr="00992E9D" w14:paraId="671D4B7F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8AAF1" w14:textId="77777777" w:rsidR="00415D1B" w:rsidRPr="00E52A14" w:rsidRDefault="00415D1B" w:rsidP="007A6565">
            <w:pPr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2A14">
              <w:rPr>
                <w:rFonts w:asciiTheme="minorHAnsi" w:hAnsiTheme="minorHAnsi"/>
                <w:sz w:val="16"/>
                <w:szCs w:val="16"/>
              </w:rPr>
              <w:t xml:space="preserve">Imię i nazwisko </w:t>
            </w:r>
            <w:r w:rsidRPr="00E52A14">
              <w:rPr>
                <w:rFonts w:asciiTheme="minorHAnsi" w:hAnsiTheme="minorHAnsi"/>
                <w:b/>
                <w:sz w:val="16"/>
                <w:szCs w:val="16"/>
              </w:rPr>
              <w:t>¹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2D9E8" w14:textId="77777777" w:rsidR="00415D1B" w:rsidRPr="00E52A14" w:rsidRDefault="00415D1B" w:rsidP="007A6565">
            <w:pPr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2A14">
              <w:rPr>
                <w:rFonts w:asciiTheme="minorHAnsi" w:hAnsiTheme="minorHAnsi"/>
                <w:sz w:val="16"/>
                <w:szCs w:val="16"/>
              </w:rPr>
              <w:t>Funkcja w realizacji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8AF2" w14:textId="77777777" w:rsidR="00415D1B" w:rsidRPr="00E52A14" w:rsidRDefault="00415D1B" w:rsidP="007A6565">
            <w:pPr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52A14">
              <w:rPr>
                <w:rFonts w:asciiTheme="minorHAnsi" w:hAnsiTheme="minorHAnsi"/>
                <w:sz w:val="16"/>
                <w:szCs w:val="16"/>
              </w:rPr>
              <w:t xml:space="preserve">Informacja o podstawie dysponowania osobą </w:t>
            </w:r>
            <w:r w:rsidRPr="00E52A14">
              <w:rPr>
                <w:rFonts w:asciiTheme="minorHAnsi" w:hAnsiTheme="minorHAnsi"/>
                <w:b/>
                <w:sz w:val="16"/>
                <w:szCs w:val="16"/>
              </w:rPr>
              <w:t>²</w:t>
            </w:r>
          </w:p>
          <w:p w14:paraId="267554CF" w14:textId="77777777" w:rsidR="00A07C86" w:rsidRPr="00E52A14" w:rsidRDefault="00A07C86" w:rsidP="00A07C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16"/>
                <w:szCs w:val="16"/>
                <w:lang w:eastAsia="pl-PL"/>
              </w:rPr>
            </w:pPr>
            <w:r w:rsidRPr="00E52A14">
              <w:rPr>
                <w:rFonts w:asciiTheme="minorHAnsi" w:hAnsiTheme="minorHAnsi"/>
                <w:i/>
                <w:sz w:val="16"/>
                <w:szCs w:val="16"/>
                <w:lang w:eastAsia="pl-PL"/>
              </w:rPr>
              <w:t>(w przypadku udostepnienia</w:t>
            </w:r>
          </w:p>
          <w:p w14:paraId="7E435C71" w14:textId="77777777" w:rsidR="00415D1B" w:rsidRPr="00E52A14" w:rsidRDefault="00A07C86" w:rsidP="00A07C86">
            <w:pPr>
              <w:snapToGrid w:val="0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E52A14">
              <w:rPr>
                <w:rFonts w:asciiTheme="minorHAnsi" w:hAnsiTheme="minorHAnsi"/>
                <w:i/>
                <w:sz w:val="16"/>
                <w:szCs w:val="16"/>
                <w:lang w:eastAsia="pl-PL"/>
              </w:rPr>
              <w:t>podać nazwę podmiotu)</w:t>
            </w:r>
          </w:p>
          <w:p w14:paraId="793E53AF" w14:textId="77777777" w:rsidR="00415D1B" w:rsidRPr="00E52A14" w:rsidRDefault="00415D1B" w:rsidP="00A07C86">
            <w:pPr>
              <w:pStyle w:val="Nagwek40"/>
              <w:spacing w:before="0" w:after="0"/>
              <w:ind w:left="-43"/>
              <w:rPr>
                <w:rFonts w:asciiTheme="minorHAnsi" w:hAnsiTheme="minorHAnsi"/>
                <w:sz w:val="16"/>
                <w:szCs w:val="16"/>
                <w:shd w:val="clear" w:color="auto" w:fill="FFFF00"/>
              </w:rPr>
            </w:pPr>
          </w:p>
        </w:tc>
      </w:tr>
      <w:tr w:rsidR="00483636" w:rsidRPr="00992E9D" w14:paraId="351742CC" w14:textId="77777777" w:rsidTr="00E52A14">
        <w:trPr>
          <w:trHeight w:val="1355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628C4" w14:textId="77777777" w:rsidR="00483636" w:rsidRPr="00992E9D" w:rsidRDefault="00483636" w:rsidP="00483636">
            <w:pPr>
              <w:pStyle w:val="Akapitzlist"/>
              <w:snapToGrid w:val="0"/>
              <w:ind w:left="14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t>..………………………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6DB0B" w14:textId="257FC85B" w:rsidR="00483636" w:rsidRPr="006D6EFD" w:rsidRDefault="00483636" w:rsidP="00483636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35CE4">
              <w:rPr>
                <w:rFonts w:asciiTheme="minorHAnsi" w:hAnsiTheme="minorHAnsi" w:cs="Times New Roman"/>
                <w:sz w:val="18"/>
                <w:szCs w:val="18"/>
              </w:rPr>
              <w:t xml:space="preserve">Osoba posiadająca </w:t>
            </w:r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ważne uprawniania do pracy pod napięciem (PPN) w sieciach elektroenergetycznych (ukończony kurs dla elektromonterów)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</w:t>
            </w:r>
            <w:r w:rsidR="00FC2119" w:rsidRPr="00FC21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na stanowisku eksploatacji</w:t>
            </w:r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, potwierdzon</w:t>
            </w:r>
            <w:r w:rsidR="00FC2119"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"Wykazem osób upoważnionych przez wykonawcę zewnętrznego do wykonywania/organizowania prac pod napięciem przy urządzeniach elektroenergetycznych ENERGA-OPERATOR SA Oddział w Kaliszu" podpisanym przez osobę akceptującą wykaz w imieniu prowadzącego eksploatację, zgodnie z "Zasadami organizacji i wykonywania prac pod napięciem przez wykonawców zewnętrznych przy urządzeniach elektroenergetycznych" pkt 3.1. </w:t>
            </w:r>
            <w:proofErr w:type="spellStart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ppkt</w:t>
            </w:r>
            <w:proofErr w:type="spellEnd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2 oraz załącznikiem nr 2. (https://secure.sitebees.com/file/mediakit/2595570/e/przygotowanie_realizacji_prac_planowych_doraznych_i_awaryjnych.pdf) lub wpis</w:t>
            </w:r>
            <w:r w:rsidR="00FC2119">
              <w:rPr>
                <w:rFonts w:asciiTheme="minorHAnsi" w:hAnsiTheme="minorHAnsi" w:cs="Times New Roman"/>
                <w:sz w:val="18"/>
                <w:szCs w:val="18"/>
              </w:rPr>
              <w:t>em</w:t>
            </w:r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do wykazu osób upoważnionych do pracy pod napięciem prowadzonego przez Zamawiającego (</w:t>
            </w:r>
            <w:proofErr w:type="spellStart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OUiD</w:t>
            </w:r>
            <w:proofErr w:type="spellEnd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E07CB" w14:textId="77777777" w:rsidR="00483636" w:rsidRPr="006D6EFD" w:rsidRDefault="00483636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6E7DC591" w14:textId="77777777" w:rsidR="00483636" w:rsidRPr="006D6EFD" w:rsidRDefault="00483636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6A114F2C" w14:textId="77777777" w:rsidR="00483636" w:rsidRPr="006D6EFD" w:rsidRDefault="00483636" w:rsidP="00483636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483636" w:rsidRPr="00992E9D" w14:paraId="40C41AEC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A5098" w14:textId="77777777" w:rsidR="00483636" w:rsidRPr="00992E9D" w:rsidRDefault="00483636" w:rsidP="00483636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t>………………………..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2B1D0" w14:textId="5A41B313" w:rsidR="00483636" w:rsidRPr="006D6EFD" w:rsidRDefault="00FC2119" w:rsidP="00483636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 w:cs="Times New Roman"/>
                <w:sz w:val="18"/>
                <w:szCs w:val="18"/>
              </w:rPr>
            </w:pPr>
            <w:r w:rsidRPr="00335CE4">
              <w:rPr>
                <w:rFonts w:asciiTheme="minorHAnsi" w:hAnsiTheme="minorHAnsi" w:cs="Times New Roman"/>
                <w:sz w:val="18"/>
                <w:szCs w:val="18"/>
              </w:rPr>
              <w:t xml:space="preserve">Osoba posiadająca </w:t>
            </w:r>
            <w:r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ważne uprawniania do pracy pod napięciem (PPN) w sieciach elektroenergetycznych (ukończony kurs dla elektromonterów)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</w:t>
            </w:r>
            <w:r w:rsidRPr="00FC2119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na stanowisku eksploatacji</w:t>
            </w:r>
            <w:r w:rsidRPr="00FC2119">
              <w:rPr>
                <w:rFonts w:asciiTheme="minorHAnsi" w:hAnsiTheme="minorHAnsi" w:cs="Times New Roman"/>
                <w:sz w:val="18"/>
                <w:szCs w:val="18"/>
              </w:rPr>
              <w:t>, potwierdzon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e</w:t>
            </w:r>
            <w:r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"Wykazem osób upoważnionych przez wykonawcę zewnętrznego do wykonywania/organizowania prac pod napięciem przy urządzeniach elektroenergetycznych ENERGA-OPERATOR SA Oddział w Kaliszu" podpisanym przez osobę akceptującą wykaz w imieniu prowadzącego eksploatację, zgodnie z "Zasadami organizacji i wykonywania prac pod napięciem przez wykonawców zewnętrznych przy urządzeniach elektroenergetycznych" pkt 3.1. </w:t>
            </w:r>
            <w:proofErr w:type="spellStart"/>
            <w:r w:rsidRPr="00FC2119">
              <w:rPr>
                <w:rFonts w:asciiTheme="minorHAnsi" w:hAnsiTheme="minorHAnsi" w:cs="Times New Roman"/>
                <w:sz w:val="18"/>
                <w:szCs w:val="18"/>
              </w:rPr>
              <w:t>ppkt</w:t>
            </w:r>
            <w:proofErr w:type="spellEnd"/>
            <w:r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2 oraz załącznikiem nr 2. (https://secure.sitebees.com/file/mediakit/2595570/e/przygotowanie_realizacji_prac_planowych_doraznych_i_awaryjnych.pdf) lub wpis</w:t>
            </w:r>
            <w:r>
              <w:rPr>
                <w:rFonts w:asciiTheme="minorHAnsi" w:hAnsiTheme="minorHAnsi" w:cs="Times New Roman"/>
                <w:sz w:val="18"/>
                <w:szCs w:val="18"/>
              </w:rPr>
              <w:t>em</w:t>
            </w:r>
            <w:r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do wykazu osób upoważnionych do pracy pod napięciem prowadzonego przez Zamawiającego (</w:t>
            </w:r>
            <w:proofErr w:type="spellStart"/>
            <w:r w:rsidRPr="00FC2119">
              <w:rPr>
                <w:rFonts w:asciiTheme="minorHAnsi" w:hAnsiTheme="minorHAnsi" w:cs="Times New Roman"/>
                <w:sz w:val="18"/>
                <w:szCs w:val="18"/>
              </w:rPr>
              <w:t>OUiD</w:t>
            </w:r>
            <w:proofErr w:type="spellEnd"/>
            <w:r w:rsidRPr="00FC2119">
              <w:rPr>
                <w:rFonts w:asciiTheme="minorHAnsi" w:hAnsiTheme="minorHAnsi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1CD4" w14:textId="77777777" w:rsidR="00483636" w:rsidRPr="006D6EFD" w:rsidRDefault="00483636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6F3AC78E" w14:textId="77777777" w:rsidR="00483636" w:rsidRPr="006D6EFD" w:rsidRDefault="00483636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3D069663" w14:textId="77777777" w:rsidR="00483636" w:rsidRPr="006D6EFD" w:rsidRDefault="00483636" w:rsidP="00483636">
            <w:pPr>
              <w:pStyle w:val="Nagwek40"/>
              <w:snapToGrid w:val="0"/>
              <w:spacing w:before="120"/>
              <w:jc w:val="center"/>
              <w:rPr>
                <w:rFonts w:asciiTheme="minorHAnsi" w:hAnsiTheme="minorHAnsi" w:cs="Times New Roman"/>
                <w:b/>
                <w:sz w:val="18"/>
                <w:szCs w:val="18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483636" w:rsidRPr="00992E9D" w14:paraId="2FCBBA71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9AA19" w14:textId="77777777" w:rsidR="00483636" w:rsidRPr="00992E9D" w:rsidRDefault="00483636" w:rsidP="00483636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lastRenderedPageBreak/>
              <w:t>………………………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0F5D2C" w14:textId="066BA7F8" w:rsidR="00483636" w:rsidRPr="006D6EFD" w:rsidRDefault="00483636" w:rsidP="00483636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 w:cs="Times New Roman"/>
                <w:sz w:val="18"/>
                <w:szCs w:val="18"/>
              </w:rPr>
            </w:pPr>
            <w:r w:rsidRPr="00335CE4">
              <w:rPr>
                <w:rFonts w:asciiTheme="minorHAnsi" w:hAnsiTheme="minorHAnsi" w:cs="Times New Roman"/>
                <w:sz w:val="18"/>
                <w:szCs w:val="18"/>
              </w:rPr>
              <w:t xml:space="preserve">Osoba </w:t>
            </w:r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posiadając</w:t>
            </w:r>
            <w:r w:rsidR="00FC2119">
              <w:rPr>
                <w:rFonts w:asciiTheme="minorHAnsi" w:hAnsiTheme="minorHAnsi" w:cs="Times New Roman"/>
                <w:sz w:val="18"/>
                <w:szCs w:val="18"/>
              </w:rPr>
              <w:t>a</w:t>
            </w:r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ważne uprawniania dla osób na stanowisku dozoru prac pod napięciem (PPN) w sieciach elektroenergetycznych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</w:t>
            </w:r>
            <w:r w:rsidR="00FC2119" w:rsidRPr="00BF4B96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stanowisku dozoru</w:t>
            </w:r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, potwierdzonymi "Wykazem osób upoważnionych przez wykonawcę zewnętrznego do wykonywania/organizowania prac pod napięciem przy urządzeniach elektroenergetycznych ENERGA-OPERATOR SA Oddział w Kaliszu" podpisanym przez osobę akceptującą wykaz w imieniu prowadzącego eksploatację, zgodnie z "Zasadami organizacji i wykonywania prac pod napięciem przez wykonawców zewnętrznych przy urządzeniach elektroenergetycznych" pkt 3.1. </w:t>
            </w:r>
            <w:proofErr w:type="spellStart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ppkt</w:t>
            </w:r>
            <w:proofErr w:type="spellEnd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 xml:space="preserve"> 2 oraz załącznikiem nr 2. (https://secure.sitebees.com/file/mediakit/2595570/e/przygotowanie_realizacji_prac_planowych_doraznych_i_awaryjnych.pdf) lub wpisaną do wykazu osób upoważnionych do pracy pod napięciem prowadzonego przez Zamawiającego (</w:t>
            </w:r>
            <w:proofErr w:type="spellStart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OUiD</w:t>
            </w:r>
            <w:proofErr w:type="spellEnd"/>
            <w:r w:rsidR="00FC2119" w:rsidRPr="00FC2119">
              <w:rPr>
                <w:rFonts w:asciiTheme="minorHAnsi" w:hAnsiTheme="minorHAnsi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1D88" w14:textId="77777777" w:rsidR="00483636" w:rsidRPr="006D6EFD" w:rsidRDefault="00483636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595794E4" w14:textId="77777777" w:rsidR="00483636" w:rsidRPr="006D6EFD" w:rsidRDefault="00483636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0FF7C84C" w14:textId="77777777" w:rsidR="00483636" w:rsidRPr="006D6EFD" w:rsidRDefault="00483636" w:rsidP="00483636">
            <w:pPr>
              <w:pStyle w:val="Nagwek40"/>
              <w:snapToGrid w:val="0"/>
              <w:spacing w:before="120"/>
              <w:jc w:val="center"/>
              <w:rPr>
                <w:rFonts w:asciiTheme="minorHAnsi" w:hAnsiTheme="minorHAnsi" w:cs="Times New Roman"/>
                <w:b/>
                <w:sz w:val="18"/>
                <w:szCs w:val="18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E52A14" w:rsidRPr="00992E9D" w14:paraId="616207D1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C48AF" w14:textId="77777777" w:rsidR="00E52A14" w:rsidRPr="00992E9D" w:rsidRDefault="00E52A14" w:rsidP="00DB096D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t>………………………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D2DEE" w14:textId="77777777" w:rsidR="00E52A14" w:rsidRPr="00335CE4" w:rsidRDefault="00E52A14" w:rsidP="00895D34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 w:cs="Times New Roman"/>
                <w:sz w:val="18"/>
                <w:szCs w:val="18"/>
              </w:rPr>
            </w:pPr>
            <w:r w:rsidRPr="006D6EFD">
              <w:rPr>
                <w:rFonts w:asciiTheme="minorHAnsi" w:hAnsiTheme="minorHAnsi" w:cs="Times New Roman"/>
                <w:sz w:val="18"/>
                <w:szCs w:val="18"/>
              </w:rPr>
              <w:t xml:space="preserve">Osoba posiadająca uprawnienia budowlane do kierowania robotami budowlanymi w specjalności instalacyjnej w zakresie sieci, instalacji i urządzeń elektrycznych i elektroenergetycznych w zakresie niezbędnym do wykonania przedmiotu zamówienia lub odpowiadające im ważne uprawnienia budowlane, które zostały wydane na podstawie wcześniej obowiązujących przepisów w tym zakresie – </w:t>
            </w:r>
            <w:r w:rsidRPr="006D6EFD">
              <w:rPr>
                <w:rFonts w:asciiTheme="minorHAnsi" w:hAnsiTheme="minorHAnsi" w:cs="Times New Roman"/>
                <w:b/>
                <w:sz w:val="18"/>
                <w:szCs w:val="18"/>
              </w:rPr>
              <w:t>kierownik budowy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BA76" w14:textId="77777777" w:rsidR="00E52A14" w:rsidRPr="006D6EFD" w:rsidRDefault="00E52A14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025900C9" w14:textId="77777777" w:rsidR="00E52A14" w:rsidRPr="006D6EFD" w:rsidRDefault="00E52A14">
            <w:pPr>
              <w:pStyle w:val="Akapitzlist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2B7FD02D" w14:textId="77777777" w:rsidR="00E52A14" w:rsidRPr="006D6EFD" w:rsidRDefault="00E52A14" w:rsidP="00E52A14">
            <w:pPr>
              <w:pStyle w:val="Akapitzlist"/>
              <w:suppressAutoHyphens w:val="0"/>
              <w:autoSpaceDE w:val="0"/>
              <w:autoSpaceDN w:val="0"/>
              <w:adjustRightInd w:val="0"/>
              <w:ind w:left="391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</w:tbl>
    <w:p w14:paraId="08D2D9FC" w14:textId="77777777" w:rsidR="00415D1B" w:rsidRPr="006D6EFD" w:rsidRDefault="006D6EFD" w:rsidP="00823E0B">
      <w:pPr>
        <w:jc w:val="both"/>
        <w:rPr>
          <w:rFonts w:asciiTheme="minorHAnsi" w:hAnsiTheme="minorHAnsi"/>
          <w:i/>
          <w:sz w:val="22"/>
          <w:szCs w:val="22"/>
        </w:rPr>
      </w:pPr>
      <w:r w:rsidRPr="006D6EFD">
        <w:rPr>
          <w:rFonts w:asciiTheme="minorHAnsi" w:hAnsiTheme="minorHAnsi"/>
          <w:i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1C015218" w14:textId="77777777" w:rsidR="00415D1B" w:rsidRDefault="00415D1B" w:rsidP="00415D1B">
      <w:pPr>
        <w:rPr>
          <w:rFonts w:asciiTheme="minorHAnsi" w:hAnsiTheme="minorHAnsi"/>
          <w:sz w:val="22"/>
          <w:szCs w:val="22"/>
        </w:rPr>
      </w:pPr>
    </w:p>
    <w:p w14:paraId="79B7295F" w14:textId="77777777" w:rsidR="00335CE4" w:rsidRDefault="00335CE4" w:rsidP="00415D1B">
      <w:pPr>
        <w:rPr>
          <w:rFonts w:asciiTheme="minorHAnsi" w:hAnsiTheme="minorHAnsi"/>
          <w:sz w:val="22"/>
          <w:szCs w:val="22"/>
        </w:rPr>
      </w:pPr>
    </w:p>
    <w:p w14:paraId="02BB2CBC" w14:textId="744B1411" w:rsidR="00BD315A" w:rsidRPr="00FC399F" w:rsidRDefault="00A51EBF" w:rsidP="006532B5">
      <w:pPr>
        <w:ind w:left="993" w:hanging="851"/>
        <w:rPr>
          <w:rFonts w:asciiTheme="minorHAnsi" w:hAnsiTheme="minorHAnsi"/>
          <w:i/>
          <w:iCs/>
          <w:sz w:val="22"/>
          <w:szCs w:val="22"/>
        </w:rPr>
      </w:pPr>
      <w:r w:rsidRPr="00FC399F">
        <w:rPr>
          <w:rFonts w:asciiTheme="minorHAnsi" w:hAnsiTheme="minorHAnsi"/>
          <w:i/>
          <w:iCs/>
          <w:sz w:val="22"/>
          <w:szCs w:val="22"/>
        </w:rPr>
        <w:t xml:space="preserve">UWAGA: Wykonawca nie jest zobowiązany do złożenia podmiotowych środków dowodowych, które </w:t>
      </w:r>
      <w:r w:rsidR="006532B5" w:rsidRPr="00FC399F">
        <w:rPr>
          <w:rFonts w:asciiTheme="minorHAnsi" w:hAnsiTheme="minorHAnsi"/>
          <w:i/>
          <w:iCs/>
          <w:sz w:val="22"/>
          <w:szCs w:val="22"/>
        </w:rPr>
        <w:t>zamawiający</w:t>
      </w:r>
      <w:r w:rsidRPr="00FC399F">
        <w:rPr>
          <w:rFonts w:asciiTheme="minorHAnsi" w:hAnsiTheme="minorHAnsi"/>
          <w:i/>
          <w:iCs/>
          <w:sz w:val="22"/>
          <w:szCs w:val="22"/>
        </w:rPr>
        <w:t xml:space="preserve"> posiada, jeżeli wykonawca </w:t>
      </w:r>
      <w:r w:rsidR="006532B5" w:rsidRPr="00FC399F">
        <w:rPr>
          <w:rFonts w:asciiTheme="minorHAnsi" w:hAnsiTheme="minorHAnsi"/>
          <w:i/>
          <w:iCs/>
          <w:sz w:val="22"/>
          <w:szCs w:val="22"/>
        </w:rPr>
        <w:t>wskaże</w:t>
      </w:r>
      <w:r w:rsidRPr="00FC399F">
        <w:rPr>
          <w:rFonts w:asciiTheme="minorHAnsi" w:hAnsiTheme="minorHAnsi"/>
          <w:i/>
          <w:iCs/>
          <w:sz w:val="22"/>
          <w:szCs w:val="22"/>
        </w:rPr>
        <w:t xml:space="preserve"> te środki w Formular</w:t>
      </w:r>
      <w:r w:rsidR="006532B5" w:rsidRPr="00FC399F">
        <w:rPr>
          <w:rFonts w:asciiTheme="minorHAnsi" w:hAnsiTheme="minorHAnsi"/>
          <w:i/>
          <w:iCs/>
          <w:sz w:val="22"/>
          <w:szCs w:val="22"/>
        </w:rPr>
        <w:t>z</w:t>
      </w:r>
      <w:r w:rsidR="003853D8">
        <w:rPr>
          <w:rFonts w:asciiTheme="minorHAnsi" w:hAnsiTheme="minorHAnsi"/>
          <w:i/>
          <w:iCs/>
          <w:sz w:val="22"/>
          <w:szCs w:val="22"/>
        </w:rPr>
        <w:t>u</w:t>
      </w:r>
      <w:r w:rsidR="006532B5" w:rsidRPr="00FC399F">
        <w:rPr>
          <w:rFonts w:asciiTheme="minorHAnsi" w:hAnsiTheme="minorHAnsi"/>
          <w:i/>
          <w:iCs/>
          <w:sz w:val="22"/>
          <w:szCs w:val="22"/>
        </w:rPr>
        <w:t xml:space="preserve"> ofertow</w:t>
      </w:r>
      <w:r w:rsidR="003853D8">
        <w:rPr>
          <w:rFonts w:asciiTheme="minorHAnsi" w:hAnsiTheme="minorHAnsi"/>
          <w:i/>
          <w:iCs/>
          <w:sz w:val="22"/>
          <w:szCs w:val="22"/>
        </w:rPr>
        <w:t>ym</w:t>
      </w:r>
    </w:p>
    <w:p w14:paraId="2FA3AE3B" w14:textId="77777777" w:rsidR="00335CE4" w:rsidRPr="00992E9D" w:rsidRDefault="00335CE4" w:rsidP="00F57759">
      <w:pPr>
        <w:tabs>
          <w:tab w:val="center" w:pos="17294"/>
        </w:tabs>
        <w:rPr>
          <w:rFonts w:asciiTheme="minorHAnsi" w:hAnsiTheme="minorHAnsi"/>
          <w:sz w:val="22"/>
          <w:szCs w:val="22"/>
        </w:rPr>
      </w:pPr>
    </w:p>
    <w:p w14:paraId="355FD4C4" w14:textId="77777777" w:rsidR="00415D1B" w:rsidRPr="00992E9D" w:rsidRDefault="00415D1B" w:rsidP="00415D1B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¹</w:t>
      </w:r>
      <w:r w:rsidRPr="00992E9D">
        <w:rPr>
          <w:rFonts w:asciiTheme="minorHAnsi" w:hAnsiTheme="minorHAnsi" w:cs="Wingdings"/>
          <w:sz w:val="22"/>
          <w:szCs w:val="22"/>
        </w:rPr>
        <w:tab/>
        <w:t>proszę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podać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imię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nazwisko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nawet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przypadku,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gdy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osobą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tą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jest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Wykonawca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składający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ofertę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–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fizyczna</w:t>
      </w:r>
      <w:r w:rsidRPr="00992E9D">
        <w:rPr>
          <w:rFonts w:asciiTheme="minorHAnsi" w:hAnsiTheme="minorHAnsi" w:cs="Wingdings"/>
          <w:sz w:val="22"/>
          <w:szCs w:val="22"/>
        </w:rPr>
        <w:t>)</w:t>
      </w:r>
    </w:p>
    <w:p w14:paraId="38723A0C" w14:textId="77777777" w:rsidR="00415D1B" w:rsidRPr="00992E9D" w:rsidRDefault="00415D1B" w:rsidP="00415D1B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²</w:t>
      </w:r>
      <w:r w:rsidRPr="00992E9D">
        <w:rPr>
          <w:rFonts w:asciiTheme="minorHAnsi" w:hAnsiTheme="minorHAnsi" w:cs="Wingdings"/>
          <w:sz w:val="22"/>
          <w:szCs w:val="22"/>
        </w:rPr>
        <w:tab/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przypadku,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jeżeli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wskazana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wyżej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osoba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nie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pozostaje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dyspozycji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(zasobach)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Wykonawcy</w:t>
      </w:r>
      <w:r w:rsidRPr="00992E9D">
        <w:rPr>
          <w:rFonts w:asciiTheme="minorHAnsi" w:hAnsiTheme="minorHAnsi" w:cs="Wingdings"/>
          <w:sz w:val="22"/>
          <w:szCs w:val="22"/>
        </w:rPr>
        <w:t>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innych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podmiotów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</w:t>
      </w:r>
      <w:r w:rsidRPr="00992E9D">
        <w:rPr>
          <w:rFonts w:asciiTheme="minorHAnsi" w:hAnsiTheme="minorHAnsi" w:cs="Wingdings"/>
          <w:i/>
          <w:sz w:val="22"/>
          <w:szCs w:val="22"/>
        </w:rPr>
        <w:t>tj.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osoby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prawnej,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jednostki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organizacyjnej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nie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posiadającej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osobowości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prawnej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czy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też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osoby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fizycznej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prowadzącej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działalność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gospodarczą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i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zatrudniającej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ww.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osoby</w:t>
      </w:r>
      <w:r w:rsidRPr="00992E9D">
        <w:rPr>
          <w:rFonts w:asciiTheme="minorHAnsi" w:hAnsiTheme="minorHAnsi" w:cs="Wingdings"/>
          <w:sz w:val="22"/>
          <w:szCs w:val="22"/>
        </w:rPr>
        <w:t>)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Wykonawca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zobowiązany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jest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udowodnić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Zamawiającemu,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iż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będzie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dysponował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zasobami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niezbędnymi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do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realizacji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zamówienia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(wyżej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wymienioną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osobą),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szczególności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przedstawiając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tym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celu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zobowiązanie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tych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podmiotów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oddania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mu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dyspozycji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wskazanej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wykazie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okres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korzystania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nich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przy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wykonywaniu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zamówienia</w:t>
      </w:r>
      <w:r w:rsidRPr="00992E9D">
        <w:rPr>
          <w:rFonts w:asciiTheme="minorHAnsi" w:hAnsiTheme="minorHAnsi" w:cs="Wingdings"/>
          <w:sz w:val="22"/>
          <w:szCs w:val="22"/>
        </w:rPr>
        <w:t>.</w:t>
      </w:r>
    </w:p>
    <w:p w14:paraId="1129A5D8" w14:textId="77777777" w:rsidR="00415D1B" w:rsidRPr="00992E9D" w:rsidRDefault="00415D1B" w:rsidP="00415D1B">
      <w:pPr>
        <w:spacing w:line="276" w:lineRule="auto"/>
        <w:rPr>
          <w:rFonts w:asciiTheme="minorHAnsi" w:hAnsiTheme="minorHAnsi" w:cs="Wingdings"/>
          <w:sz w:val="22"/>
          <w:szCs w:val="22"/>
        </w:rPr>
      </w:pPr>
    </w:p>
    <w:p w14:paraId="05CC0DE3" w14:textId="77777777" w:rsidR="00415D1B" w:rsidRPr="00992E9D" w:rsidRDefault="00415D1B" w:rsidP="00415D1B">
      <w:pPr>
        <w:tabs>
          <w:tab w:val="left" w:pos="5760"/>
        </w:tabs>
        <w:spacing w:line="276" w:lineRule="auto"/>
        <w:ind w:left="360" w:hanging="360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¹</w:t>
      </w:r>
      <w:r w:rsidRPr="00992E9D">
        <w:rPr>
          <w:rFonts w:asciiTheme="minorHAnsi" w:hAnsiTheme="minorHAnsi" w:cs="Wingdings"/>
          <w:b/>
          <w:sz w:val="22"/>
          <w:szCs w:val="22"/>
          <w:vertAlign w:val="superscript"/>
        </w:rPr>
        <w:t>,</w:t>
      </w:r>
      <w:r w:rsidRPr="00992E9D">
        <w:rPr>
          <w:rFonts w:asciiTheme="minorHAnsi" w:hAnsiTheme="minorHAnsi"/>
          <w:b/>
          <w:sz w:val="22"/>
          <w:szCs w:val="22"/>
        </w:rPr>
        <w:t xml:space="preserve"> ²</w:t>
      </w:r>
      <w:r w:rsidRPr="00992E9D">
        <w:rPr>
          <w:rFonts w:asciiTheme="minorHAnsi" w:hAnsiTheme="minorHAnsi" w:cs="Wingdings"/>
          <w:sz w:val="22"/>
          <w:szCs w:val="22"/>
          <w:vertAlign w:val="superscript"/>
        </w:rPr>
        <w:tab/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przypadku,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gdy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osobą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wymienioną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wyżej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jest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Wykonawca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składający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ofertę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należy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również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dokonać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odpowiedniego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="006D5626" w:rsidRPr="00992E9D">
        <w:rPr>
          <w:rFonts w:asciiTheme="minorHAnsi" w:hAnsiTheme="minorHAnsi" w:cs="Wingdings"/>
          <w:sz w:val="22"/>
          <w:szCs w:val="22"/>
          <w:u w:val="single"/>
        </w:rPr>
        <w:t>zaznaczenia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zaznaczyć</w:t>
      </w:r>
      <w:r w:rsidRPr="00992E9D">
        <w:rPr>
          <w:rFonts w:asciiTheme="minorHAnsi" w:hAnsiTheme="minorHAnsi"/>
          <w:b/>
          <w:sz w:val="22"/>
          <w:szCs w:val="22"/>
        </w:rPr>
        <w:t xml:space="preserve"> 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pozycję</w:t>
      </w:r>
      <w:r w:rsidRPr="00992E9D">
        <w:rPr>
          <w:rFonts w:asciiTheme="minorHAnsi" w:hAnsiTheme="minorHAnsi"/>
          <w:b/>
          <w:sz w:val="22"/>
          <w:szCs w:val="22"/>
        </w:rPr>
        <w:t xml:space="preserve"> „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osoba będąca w dyspozycji wykonawcy</w:t>
      </w:r>
      <w:r w:rsidRPr="00992E9D">
        <w:rPr>
          <w:rFonts w:asciiTheme="minorHAnsi" w:hAnsiTheme="minorHAnsi"/>
          <w:b/>
          <w:sz w:val="22"/>
          <w:szCs w:val="22"/>
        </w:rPr>
        <w:t>”</w:t>
      </w:r>
      <w:r w:rsidRPr="00992E9D">
        <w:rPr>
          <w:rFonts w:asciiTheme="minorHAnsi" w:hAnsiTheme="minorHAnsi" w:cs="Wingdings"/>
          <w:sz w:val="22"/>
          <w:szCs w:val="22"/>
        </w:rPr>
        <w:t>)</w:t>
      </w:r>
    </w:p>
    <w:p w14:paraId="003D7CB5" w14:textId="77777777" w:rsidR="00415D1B" w:rsidRPr="00992E9D" w:rsidRDefault="00415D1B" w:rsidP="00415D1B">
      <w:pPr>
        <w:tabs>
          <w:tab w:val="left" w:pos="5760"/>
        </w:tabs>
        <w:spacing w:before="60" w:after="60" w:line="276" w:lineRule="auto"/>
        <w:ind w:left="360" w:hanging="360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¹</w:t>
      </w:r>
      <w:r w:rsidRPr="00992E9D">
        <w:rPr>
          <w:rFonts w:asciiTheme="minorHAnsi" w:hAnsiTheme="minorHAnsi" w:cs="Wingdings"/>
          <w:b/>
          <w:sz w:val="22"/>
          <w:szCs w:val="22"/>
          <w:vertAlign w:val="superscript"/>
        </w:rPr>
        <w:t>,</w:t>
      </w:r>
      <w:r w:rsidRPr="00992E9D">
        <w:rPr>
          <w:rFonts w:asciiTheme="minorHAnsi" w:hAnsiTheme="minorHAnsi"/>
          <w:b/>
          <w:sz w:val="22"/>
          <w:szCs w:val="22"/>
        </w:rPr>
        <w:t xml:space="preserve"> ²</w:t>
      </w:r>
      <w:r w:rsidRPr="00992E9D">
        <w:rPr>
          <w:rFonts w:asciiTheme="minorHAnsi" w:hAnsiTheme="minorHAnsi" w:cs="Wingdings"/>
          <w:b/>
          <w:sz w:val="22"/>
          <w:szCs w:val="22"/>
          <w:vertAlign w:val="superscript"/>
        </w:rPr>
        <w:tab/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przypadku,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gdy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osobą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wymienioną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wyżej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jest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osoba,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którą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Wykonawca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bezpośrednio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dysponuje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(np.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zatrudnia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ww.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osobę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ramach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umowy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pracę</w:t>
      </w:r>
      <w:r w:rsidR="00BD315A">
        <w:rPr>
          <w:rFonts w:asciiTheme="minorHAnsi" w:hAnsiTheme="minorHAnsi"/>
          <w:sz w:val="22"/>
          <w:szCs w:val="22"/>
          <w:u w:val="single"/>
        </w:rPr>
        <w:t>)</w:t>
      </w:r>
      <w:r w:rsidR="00BD315A" w:rsidRPr="00BD315A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należy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zaznaczyć pozycję</w:t>
      </w:r>
      <w:r w:rsidRPr="00992E9D">
        <w:rPr>
          <w:rFonts w:asciiTheme="minorHAnsi" w:hAnsiTheme="minorHAnsi"/>
          <w:b/>
          <w:sz w:val="22"/>
          <w:szCs w:val="22"/>
        </w:rPr>
        <w:t xml:space="preserve"> „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osoba będąca w dyspozycji wykonawcy</w:t>
      </w:r>
      <w:r w:rsidRPr="00992E9D">
        <w:rPr>
          <w:rFonts w:asciiTheme="minorHAnsi" w:hAnsiTheme="minorHAnsi"/>
          <w:b/>
          <w:sz w:val="22"/>
          <w:szCs w:val="22"/>
        </w:rPr>
        <w:t>”</w:t>
      </w:r>
    </w:p>
    <w:p w14:paraId="52EA1951" w14:textId="3175EFA6" w:rsidR="00D175BA" w:rsidRDefault="00D175BA" w:rsidP="004D063E">
      <w:pPr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454FBC94" w14:textId="77777777" w:rsidR="004D063E" w:rsidRDefault="004D063E" w:rsidP="004D063E">
      <w:pP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E6BCB2D" w14:textId="35748A4A" w:rsidR="00415D1B" w:rsidRPr="00275EB7" w:rsidRDefault="00415D1B" w:rsidP="007361B8">
      <w:pPr>
        <w:jc w:val="right"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275EB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lastRenderedPageBreak/>
        <w:t xml:space="preserve">Załącznik </w:t>
      </w:r>
      <w:r w:rsidR="0007527A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>nr 4</w:t>
      </w:r>
      <w:r w:rsidR="009562D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 xml:space="preserve"> do S</w:t>
      </w:r>
      <w:r w:rsidRPr="00275EB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>WZ</w:t>
      </w:r>
    </w:p>
    <w:p w14:paraId="085E7610" w14:textId="77777777" w:rsidR="00415D1B" w:rsidRPr="00992E9D" w:rsidRDefault="00415D1B" w:rsidP="00415D1B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</w:p>
    <w:p w14:paraId="2AE3E8E7" w14:textId="77777777" w:rsidR="00923C3C" w:rsidRDefault="004A1AE9" w:rsidP="00923C3C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sz w:val="22"/>
          <w:szCs w:val="22"/>
          <w:lang w:eastAsia="pl-PL"/>
        </w:rPr>
        <w:t xml:space="preserve">WYKAZ </w:t>
      </w:r>
      <w:r w:rsidR="00923C3C">
        <w:rPr>
          <w:rFonts w:asciiTheme="minorHAnsi" w:hAnsiTheme="minorHAnsi"/>
          <w:b/>
          <w:sz w:val="22"/>
          <w:szCs w:val="22"/>
          <w:lang w:eastAsia="pl-PL"/>
        </w:rPr>
        <w:t>ROBÓT BUDOWLANYCH</w:t>
      </w:r>
    </w:p>
    <w:p w14:paraId="046ABC64" w14:textId="77777777" w:rsidR="00923C3C" w:rsidRPr="00992E9D" w:rsidRDefault="00923C3C" w:rsidP="00923C3C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u w:val="single"/>
          <w:lang w:eastAsia="ar-SA"/>
        </w:rPr>
        <w:t xml:space="preserve">spełniających warunki, o których </w:t>
      </w:r>
      <w:r>
        <w:rPr>
          <w:rFonts w:asciiTheme="minorHAnsi" w:hAnsiTheme="minorHAnsi"/>
          <w:sz w:val="22"/>
          <w:szCs w:val="22"/>
          <w:u w:val="single"/>
          <w:lang w:eastAsia="ar-SA"/>
        </w:rPr>
        <w:t>mowa w rozdziale V ust 1 pkt 2.4) lit. b) S</w:t>
      </w:r>
      <w:r w:rsidR="009562D7">
        <w:rPr>
          <w:rFonts w:asciiTheme="minorHAnsi" w:hAnsiTheme="minorHAnsi"/>
          <w:sz w:val="22"/>
          <w:szCs w:val="22"/>
          <w:u w:val="single"/>
          <w:lang w:eastAsia="ar-SA"/>
        </w:rPr>
        <w:t>WZ</w:t>
      </w:r>
    </w:p>
    <w:p w14:paraId="0DC9ECF9" w14:textId="77777777" w:rsidR="004A1AE9" w:rsidRPr="00992E9D" w:rsidRDefault="004A1AE9" w:rsidP="004A1AE9">
      <w:pPr>
        <w:tabs>
          <w:tab w:val="left" w:pos="4320"/>
        </w:tabs>
        <w:suppressAutoHyphens w:val="0"/>
        <w:spacing w:line="360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94B91E" w14:textId="77777777" w:rsidR="004A1AE9" w:rsidRPr="00992E9D" w:rsidRDefault="004A1AE9" w:rsidP="004A1AE9">
      <w:pPr>
        <w:tabs>
          <w:tab w:val="left" w:pos="4320"/>
        </w:tabs>
        <w:suppressAutoHyphens w:val="0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</w:t>
      </w:r>
      <w:r w:rsidR="00823E0B">
        <w:rPr>
          <w:rFonts w:asciiTheme="minorHAnsi" w:hAnsiTheme="minorHAnsi"/>
          <w:sz w:val="22"/>
          <w:szCs w:val="22"/>
          <w:lang w:eastAsia="pl-PL"/>
        </w:rPr>
        <w:t>.</w:t>
      </w:r>
    </w:p>
    <w:p w14:paraId="628E7143" w14:textId="77777777" w:rsidR="004A1AE9" w:rsidRPr="00992E9D" w:rsidRDefault="004A1AE9" w:rsidP="004A1AE9">
      <w:pPr>
        <w:tabs>
          <w:tab w:val="left" w:pos="4320"/>
        </w:tabs>
        <w:suppressAutoHyphens w:val="0"/>
        <w:spacing w:after="360"/>
        <w:jc w:val="center"/>
        <w:rPr>
          <w:rFonts w:asciiTheme="minorHAnsi" w:hAnsiTheme="minorHAnsi"/>
          <w:i/>
          <w:iCs/>
          <w:sz w:val="22"/>
          <w:szCs w:val="22"/>
          <w:lang w:eastAsia="pl-PL"/>
        </w:rPr>
      </w:pPr>
      <w:r w:rsidRPr="00992E9D">
        <w:rPr>
          <w:rFonts w:asciiTheme="minorHAnsi" w:hAnsiTheme="minorHAnsi"/>
          <w:i/>
          <w:iCs/>
          <w:sz w:val="22"/>
          <w:szCs w:val="22"/>
          <w:lang w:eastAsia="pl-PL"/>
        </w:rPr>
        <w:t>(nazwa i adres Wykonawcy)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</w:t>
      </w:r>
    </w:p>
    <w:p w14:paraId="0D9C0E7B" w14:textId="77777777" w:rsidR="004A1AE9" w:rsidRPr="00992E9D" w:rsidRDefault="00A64E2E" w:rsidP="00A44341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u w:val="single"/>
          <w:lang w:eastAsia="ar-SA"/>
        </w:rPr>
      </w:pPr>
      <w:r w:rsidRPr="00A64E2E">
        <w:rPr>
          <w:rFonts w:asciiTheme="minorHAnsi" w:hAnsiTheme="minorHAnsi"/>
          <w:sz w:val="22"/>
          <w:szCs w:val="22"/>
          <w:lang w:eastAsia="ar-SA"/>
        </w:rPr>
        <w:t>Oświadczam/y, że w okresie ostatnich 5 lat przed upływem terminu składania ofert, a jeżeli okres prowadzenia działalności jest krótszy – w tym okresie, wykonaliśmy następujące roboty:</w:t>
      </w:r>
    </w:p>
    <w:p w14:paraId="36E430D1" w14:textId="77777777" w:rsidR="004A1AE9" w:rsidRPr="00992E9D" w:rsidRDefault="004A1AE9" w:rsidP="004A1AE9">
      <w:pPr>
        <w:jc w:val="both"/>
        <w:rPr>
          <w:rFonts w:asciiTheme="minorHAnsi" w:hAnsiTheme="minorHAnsi"/>
          <w:sz w:val="22"/>
          <w:szCs w:val="22"/>
          <w:u w:val="single"/>
          <w:lang w:eastAsia="ar-SA"/>
        </w:rPr>
      </w:pPr>
    </w:p>
    <w:tbl>
      <w:tblPr>
        <w:tblW w:w="102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439"/>
        <w:gridCol w:w="1610"/>
        <w:gridCol w:w="1351"/>
        <w:gridCol w:w="1433"/>
        <w:gridCol w:w="2836"/>
      </w:tblGrid>
      <w:tr w:rsidR="004A1AE9" w:rsidRPr="00992E9D" w14:paraId="2DD2B349" w14:textId="77777777" w:rsidTr="00253817">
        <w:tc>
          <w:tcPr>
            <w:tcW w:w="597" w:type="dxa"/>
          </w:tcPr>
          <w:p w14:paraId="6B319B3D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691D60C7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2716A89B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2B4F14E2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13E0DC06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34659551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439" w:type="dxa"/>
            <w:vAlign w:val="center"/>
          </w:tcPr>
          <w:p w14:paraId="381E14AD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750BF8ED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  <w:p w14:paraId="67599242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i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bCs/>
                <w:i/>
                <w:sz w:val="18"/>
                <w:szCs w:val="18"/>
                <w:lang w:eastAsia="pl-PL"/>
              </w:rPr>
              <w:t xml:space="preserve">adres, wykonany zakres rzeczowy – zakres musi potwierdzać spełnianie warunku postawionego przez Zamawiającego </w:t>
            </w:r>
          </w:p>
        </w:tc>
        <w:tc>
          <w:tcPr>
            <w:tcW w:w="1610" w:type="dxa"/>
          </w:tcPr>
          <w:p w14:paraId="724CD90C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092F90DB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00D4DFD4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/>
                <w:b/>
                <w:sz w:val="18"/>
                <w:szCs w:val="18"/>
                <w:lang w:eastAsia="ar-SA"/>
              </w:rPr>
              <w:t>Zleceniodawca</w:t>
            </w:r>
          </w:p>
        </w:tc>
        <w:tc>
          <w:tcPr>
            <w:tcW w:w="1351" w:type="dxa"/>
            <w:vAlign w:val="center"/>
          </w:tcPr>
          <w:p w14:paraId="019B7953" w14:textId="77777777" w:rsidR="004A1AE9" w:rsidRPr="00A44341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  <w:t>Termin realizacji zamówienia</w:t>
            </w:r>
          </w:p>
          <w:p w14:paraId="448A0632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sz w:val="18"/>
                <w:szCs w:val="18"/>
                <w:u w:val="single"/>
                <w:lang w:eastAsia="ar-SA"/>
              </w:rPr>
            </w:pPr>
          </w:p>
          <w:p w14:paraId="7E1C9578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  <w:t>(od dnia – do dnia)</w:t>
            </w:r>
          </w:p>
          <w:p w14:paraId="299F245E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  <w:t xml:space="preserve">(dzień/miesiąc/rok) </w:t>
            </w:r>
          </w:p>
        </w:tc>
        <w:tc>
          <w:tcPr>
            <w:tcW w:w="1433" w:type="dxa"/>
            <w:vAlign w:val="center"/>
          </w:tcPr>
          <w:p w14:paraId="5942E2B8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2836" w:type="dxa"/>
            <w:vAlign w:val="center"/>
          </w:tcPr>
          <w:p w14:paraId="76008C00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Doświadczenie zawodowe</w:t>
            </w:r>
          </w:p>
          <w:p w14:paraId="0E07D011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sz w:val="18"/>
                <w:szCs w:val="18"/>
                <w:lang w:eastAsia="pl-PL"/>
              </w:rPr>
              <w:t>(w przypadku udostepnienia</w:t>
            </w:r>
          </w:p>
          <w:p w14:paraId="5CC5DD96" w14:textId="77777777" w:rsidR="004A1AE9" w:rsidRPr="00A44341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/>
                <w:i/>
                <w:sz w:val="18"/>
                <w:szCs w:val="18"/>
                <w:lang w:eastAsia="pl-PL"/>
              </w:rPr>
              <w:t>podać nazwę podmiotu)</w:t>
            </w:r>
          </w:p>
        </w:tc>
      </w:tr>
      <w:tr w:rsidR="004A1AE9" w:rsidRPr="00992E9D" w14:paraId="1E9A6080" w14:textId="77777777" w:rsidTr="00253817">
        <w:tc>
          <w:tcPr>
            <w:tcW w:w="597" w:type="dxa"/>
          </w:tcPr>
          <w:p w14:paraId="0734D1A9" w14:textId="77777777" w:rsidR="004A1AE9" w:rsidRPr="00601FFA" w:rsidRDefault="004A1AE9" w:rsidP="00253817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eastAsia="ar-SA"/>
              </w:rPr>
            </w:pPr>
            <w:r w:rsidRPr="00601FFA">
              <w:rPr>
                <w:rFonts w:asciiTheme="minorHAnsi" w:hAnsiTheme="minorHAnsi"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439" w:type="dxa"/>
            <w:vAlign w:val="center"/>
          </w:tcPr>
          <w:p w14:paraId="105C0794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14:paraId="359B81AC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29CA7336" w14:textId="77777777"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14:paraId="56B29C48" w14:textId="77777777"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14:paraId="1D2262CE" w14:textId="77777777" w:rsidR="004A1AE9" w:rsidRPr="00A44341" w:rsidRDefault="004A1AE9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własne Wykonawcy lub jednego z Wykonawców</w:t>
            </w:r>
          </w:p>
          <w:p w14:paraId="4B353AD9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ind w:left="727" w:hanging="426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Występujących wspólnie</w:t>
            </w:r>
          </w:p>
          <w:p w14:paraId="541F71A5" w14:textId="77777777" w:rsidR="004A1AE9" w:rsidRPr="00A44341" w:rsidRDefault="004A1AE9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innego podmiotu udostępniającego zasoby ,tj.</w:t>
            </w:r>
          </w:p>
          <w:p w14:paraId="5557A679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……………………………………..</w:t>
            </w:r>
          </w:p>
        </w:tc>
      </w:tr>
      <w:tr w:rsidR="004A1AE9" w:rsidRPr="00992E9D" w14:paraId="68DE8C5E" w14:textId="77777777" w:rsidTr="00253817">
        <w:tc>
          <w:tcPr>
            <w:tcW w:w="597" w:type="dxa"/>
          </w:tcPr>
          <w:p w14:paraId="2374E199" w14:textId="77777777" w:rsidR="004A1AE9" w:rsidRPr="00601FFA" w:rsidRDefault="004A1AE9" w:rsidP="00253817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eastAsia="ar-SA"/>
              </w:rPr>
            </w:pPr>
            <w:r w:rsidRPr="00601FFA">
              <w:rPr>
                <w:rFonts w:asciiTheme="minorHAnsi" w:hAnsiTheme="minorHAnsi"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439" w:type="dxa"/>
            <w:vAlign w:val="center"/>
          </w:tcPr>
          <w:p w14:paraId="55FF6EEA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14:paraId="434EFA06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47DA8B0D" w14:textId="77777777"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14:paraId="26154784" w14:textId="77777777"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14:paraId="19656BF8" w14:textId="77777777" w:rsidR="004A1AE9" w:rsidRPr="00A44341" w:rsidRDefault="004A1AE9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własne Wykonawcy lub jednego z Wykonawców</w:t>
            </w:r>
          </w:p>
          <w:p w14:paraId="62EBDAD7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ind w:left="727" w:hanging="426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Występujących wspólnie</w:t>
            </w:r>
          </w:p>
          <w:p w14:paraId="0D374A77" w14:textId="77777777" w:rsidR="004A1AE9" w:rsidRPr="00A44341" w:rsidRDefault="004A1AE9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innego podmiotu udostępniającego zasoby ,tj.</w:t>
            </w:r>
          </w:p>
          <w:p w14:paraId="1D308156" w14:textId="77777777" w:rsidR="004A1AE9" w:rsidRPr="00A44341" w:rsidRDefault="004A1AE9" w:rsidP="00253817">
            <w:pPr>
              <w:pStyle w:val="Akapitzlist"/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………………………………..</w:t>
            </w:r>
          </w:p>
        </w:tc>
      </w:tr>
      <w:tr w:rsidR="004A1AE9" w:rsidRPr="00992E9D" w14:paraId="650AAF33" w14:textId="77777777" w:rsidTr="00253817">
        <w:tc>
          <w:tcPr>
            <w:tcW w:w="597" w:type="dxa"/>
          </w:tcPr>
          <w:p w14:paraId="3CBBE0F8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2439" w:type="dxa"/>
            <w:vAlign w:val="center"/>
          </w:tcPr>
          <w:p w14:paraId="0EB25660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14:paraId="6AA850E7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56349851" w14:textId="77777777"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14:paraId="3AC43291" w14:textId="77777777"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14:paraId="13D4C809" w14:textId="77777777" w:rsidR="004A1AE9" w:rsidRPr="00992E9D" w:rsidRDefault="004A1AE9" w:rsidP="00253817">
            <w:pPr>
              <w:pStyle w:val="Akapitzlist"/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</w:p>
        </w:tc>
      </w:tr>
    </w:tbl>
    <w:p w14:paraId="65F01EA0" w14:textId="77777777" w:rsidR="004A1AE9" w:rsidRPr="00992E9D" w:rsidRDefault="004A1AE9" w:rsidP="004A1AE9">
      <w:pPr>
        <w:jc w:val="both"/>
        <w:rPr>
          <w:rFonts w:asciiTheme="minorHAnsi" w:hAnsiTheme="minorHAnsi"/>
          <w:sz w:val="22"/>
          <w:szCs w:val="22"/>
          <w:lang w:eastAsia="ar-SA"/>
        </w:rPr>
      </w:pPr>
    </w:p>
    <w:p w14:paraId="47D3DDEE" w14:textId="77777777" w:rsidR="004A1AE9" w:rsidRPr="00617B8E" w:rsidRDefault="004A1AE9" w:rsidP="004A1AE9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617B8E">
        <w:rPr>
          <w:rFonts w:asciiTheme="minorHAnsi" w:hAnsiTheme="minorHAnsi"/>
          <w:b/>
          <w:bCs/>
          <w:sz w:val="22"/>
          <w:szCs w:val="22"/>
          <w:lang w:eastAsia="ar-SA"/>
        </w:rPr>
        <w:t xml:space="preserve">Oświadczam, że wskazane wyżej roboty budowlane </w:t>
      </w:r>
      <w:r w:rsidRPr="00617B8E">
        <w:rPr>
          <w:rFonts w:asciiTheme="minorHAnsi" w:hAnsiTheme="minorHAnsi"/>
          <w:b/>
          <w:bCs/>
          <w:sz w:val="22"/>
          <w:szCs w:val="22"/>
          <w:lang w:eastAsia="pl-PL"/>
        </w:rPr>
        <w:t xml:space="preserve">zostały </w:t>
      </w:r>
      <w:r w:rsidR="00A64E2E" w:rsidRPr="00617B8E">
        <w:rPr>
          <w:rFonts w:asciiTheme="minorHAnsi" w:hAnsiTheme="minorHAnsi"/>
          <w:b/>
          <w:bCs/>
          <w:sz w:val="22"/>
          <w:szCs w:val="22"/>
          <w:lang w:eastAsia="pl-PL"/>
        </w:rPr>
        <w:t xml:space="preserve">należycie </w:t>
      </w:r>
      <w:r w:rsidRPr="00617B8E">
        <w:rPr>
          <w:rFonts w:asciiTheme="minorHAnsi" w:hAnsiTheme="minorHAnsi"/>
          <w:b/>
          <w:bCs/>
          <w:sz w:val="22"/>
          <w:szCs w:val="22"/>
          <w:lang w:eastAsia="pl-PL"/>
        </w:rPr>
        <w:t xml:space="preserve">wykonane </w:t>
      </w:r>
      <w:r w:rsidRPr="00617B8E">
        <w:rPr>
          <w:rFonts w:asciiTheme="minorHAnsi" w:hAnsiTheme="minorHAnsi"/>
          <w:b/>
          <w:bCs/>
          <w:sz w:val="22"/>
          <w:szCs w:val="22"/>
        </w:rPr>
        <w:t>n</w:t>
      </w:r>
      <w:r w:rsidR="00A64E2E" w:rsidRPr="00617B8E">
        <w:rPr>
          <w:rFonts w:asciiTheme="minorHAnsi" w:hAnsiTheme="minorHAnsi"/>
          <w:b/>
          <w:bCs/>
          <w:sz w:val="22"/>
          <w:szCs w:val="22"/>
        </w:rPr>
        <w:t>a dowód czego załączam dowody</w:t>
      </w:r>
      <w:r w:rsidRPr="00617B8E">
        <w:rPr>
          <w:rFonts w:asciiTheme="minorHAnsi" w:hAnsiTheme="minorHAnsi"/>
          <w:b/>
          <w:bCs/>
          <w:sz w:val="22"/>
          <w:szCs w:val="22"/>
        </w:rPr>
        <w:t xml:space="preserve"> o k</w:t>
      </w:r>
      <w:r w:rsidR="00A64E2E" w:rsidRPr="00617B8E">
        <w:rPr>
          <w:rFonts w:asciiTheme="minorHAnsi" w:hAnsiTheme="minorHAnsi"/>
          <w:b/>
          <w:bCs/>
          <w:sz w:val="22"/>
          <w:szCs w:val="22"/>
        </w:rPr>
        <w:t>tórych</w:t>
      </w:r>
      <w:r w:rsidR="00CA3730" w:rsidRPr="00617B8E">
        <w:rPr>
          <w:rFonts w:asciiTheme="minorHAnsi" w:hAnsiTheme="minorHAnsi"/>
          <w:b/>
          <w:bCs/>
          <w:sz w:val="22"/>
          <w:szCs w:val="22"/>
        </w:rPr>
        <w:t xml:space="preserve"> mowa w rozdziale VI ust 4 pkt 2</w:t>
      </w:r>
      <w:r w:rsidR="00A64E2E" w:rsidRPr="00617B8E">
        <w:rPr>
          <w:rFonts w:asciiTheme="minorHAnsi" w:hAnsiTheme="minorHAnsi"/>
          <w:b/>
          <w:bCs/>
          <w:sz w:val="22"/>
          <w:szCs w:val="22"/>
        </w:rPr>
        <w:t>) S</w:t>
      </w:r>
      <w:r w:rsidRPr="00617B8E">
        <w:rPr>
          <w:rFonts w:asciiTheme="minorHAnsi" w:hAnsiTheme="minorHAnsi"/>
          <w:b/>
          <w:bCs/>
          <w:sz w:val="22"/>
          <w:szCs w:val="22"/>
        </w:rPr>
        <w:t>WZ</w:t>
      </w:r>
    </w:p>
    <w:p w14:paraId="25F5CC54" w14:textId="77777777" w:rsidR="004715D4" w:rsidRDefault="004715D4" w:rsidP="004715D4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61AC7653" w14:textId="77777777" w:rsidR="004715D4" w:rsidRDefault="004715D4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304436C1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43F55378" w14:textId="11927214" w:rsidR="00A406CF" w:rsidRPr="00FC399F" w:rsidRDefault="006532B5" w:rsidP="006532B5">
      <w:pPr>
        <w:ind w:left="709" w:hanging="851"/>
        <w:rPr>
          <w:rFonts w:asciiTheme="minorHAnsi" w:hAnsiTheme="minorHAnsi"/>
          <w:sz w:val="22"/>
          <w:szCs w:val="22"/>
          <w:u w:val="single"/>
          <w:lang w:eastAsia="en-US"/>
        </w:rPr>
      </w:pPr>
      <w:r w:rsidRPr="00FC399F">
        <w:rPr>
          <w:rFonts w:asciiTheme="minorHAnsi" w:hAnsiTheme="minorHAnsi"/>
          <w:i/>
          <w:iCs/>
          <w:sz w:val="22"/>
          <w:szCs w:val="22"/>
        </w:rPr>
        <w:t>UWAGA: Wykonawca nie jest zobowiązany do złożenia podmiotowych środków dowodowych, które zamawiający posiada, jeżeli wykonawca wskaże te środki w Formularz</w:t>
      </w:r>
      <w:r w:rsidR="003853D8">
        <w:rPr>
          <w:rFonts w:asciiTheme="minorHAnsi" w:hAnsiTheme="minorHAnsi"/>
          <w:i/>
          <w:iCs/>
          <w:sz w:val="22"/>
          <w:szCs w:val="22"/>
        </w:rPr>
        <w:t>u</w:t>
      </w:r>
      <w:r w:rsidRPr="00FC399F">
        <w:rPr>
          <w:rFonts w:asciiTheme="minorHAnsi" w:hAnsiTheme="minorHAnsi"/>
          <w:i/>
          <w:iCs/>
          <w:sz w:val="22"/>
          <w:szCs w:val="22"/>
        </w:rPr>
        <w:t xml:space="preserve"> ofertow</w:t>
      </w:r>
      <w:r w:rsidR="003853D8">
        <w:rPr>
          <w:rFonts w:asciiTheme="minorHAnsi" w:hAnsiTheme="minorHAnsi"/>
          <w:i/>
          <w:iCs/>
          <w:sz w:val="22"/>
          <w:szCs w:val="22"/>
        </w:rPr>
        <w:t>ym</w:t>
      </w:r>
    </w:p>
    <w:p w14:paraId="358FF5C4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6ED42B81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5C95E2C1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7D28FFB8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28E72E7B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47EEE93E" w14:textId="77777777" w:rsidR="004715D4" w:rsidRDefault="004715D4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4C2B174D" w14:textId="783796B3" w:rsidR="00A406CF" w:rsidRDefault="00A406CF" w:rsidP="00A406CF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079D42B3" w14:textId="77777777" w:rsidR="00F57759" w:rsidRDefault="00F57759" w:rsidP="00A406CF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648B1976" w14:textId="77777777" w:rsidR="006532B5" w:rsidRDefault="006532B5" w:rsidP="00A406CF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59DB4A18" w14:textId="77777777" w:rsidR="00A17BCA" w:rsidRDefault="00A17BCA" w:rsidP="00A17BCA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598F9777" w14:textId="3CCB2F1D" w:rsidR="003C473A" w:rsidRPr="002315E7" w:rsidRDefault="002315E7" w:rsidP="00A17BCA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  <w:r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lastRenderedPageBreak/>
        <w:t>Za</w:t>
      </w:r>
      <w:r w:rsidR="003C473A"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t>łącznik</w:t>
      </w:r>
      <w:r w:rsidR="006909D7">
        <w:rPr>
          <w:rFonts w:asciiTheme="minorHAnsi" w:hAnsiTheme="minorHAnsi"/>
          <w:b/>
          <w:sz w:val="22"/>
          <w:szCs w:val="22"/>
          <w:u w:val="single"/>
          <w:lang w:eastAsia="en-US"/>
        </w:rPr>
        <w:t xml:space="preserve"> nr 5</w:t>
      </w:r>
      <w:r w:rsidR="007A397D">
        <w:rPr>
          <w:rFonts w:asciiTheme="minorHAnsi" w:hAnsiTheme="minorHAnsi"/>
          <w:b/>
          <w:sz w:val="22"/>
          <w:szCs w:val="22"/>
          <w:u w:val="single"/>
          <w:lang w:eastAsia="en-US"/>
        </w:rPr>
        <w:t xml:space="preserve"> do S</w:t>
      </w:r>
      <w:r w:rsidR="003C473A"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t>WZ</w:t>
      </w:r>
    </w:p>
    <w:p w14:paraId="74B2923C" w14:textId="77777777" w:rsidR="003C473A" w:rsidRPr="00992E9D" w:rsidRDefault="003C473A" w:rsidP="00A131FD">
      <w:pPr>
        <w:keepNext/>
        <w:widowControl w:val="0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01A0F81E" w14:textId="77777777" w:rsidR="003C473A" w:rsidRPr="00992E9D" w:rsidRDefault="003C473A" w:rsidP="00A131FD">
      <w:pPr>
        <w:keepNext/>
        <w:widowControl w:val="0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175B552B" w14:textId="77777777" w:rsidR="000E3D59" w:rsidRPr="00992E9D" w:rsidRDefault="000E3D59" w:rsidP="00A131FD">
      <w:pPr>
        <w:keepNext/>
        <w:widowControl w:val="0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5DF03ED" w14:textId="77777777" w:rsidR="003C473A" w:rsidRPr="00992E9D" w:rsidRDefault="003C473A" w:rsidP="003C473A">
      <w:pPr>
        <w:jc w:val="center"/>
        <w:rPr>
          <w:rFonts w:asciiTheme="minorHAnsi" w:hAnsiTheme="minorHAnsi"/>
          <w:b/>
          <w:bCs/>
          <w:sz w:val="22"/>
          <w:szCs w:val="22"/>
          <w:lang w:eastAsia="en-US"/>
        </w:rPr>
      </w:pPr>
      <w:r w:rsidRPr="003441B1">
        <w:rPr>
          <w:rFonts w:asciiTheme="minorHAnsi" w:hAnsiTheme="minorHAnsi"/>
          <w:b/>
          <w:bCs/>
          <w:sz w:val="22"/>
          <w:szCs w:val="22"/>
          <w:lang w:eastAsia="en-US"/>
        </w:rPr>
        <w:t>ZOBOWIĄZANIE</w:t>
      </w: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INNYCH PODMIOTÓW</w:t>
      </w:r>
      <w:r w:rsidR="002315E7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</w:t>
      </w:r>
      <w:r w:rsidR="00902F3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DO </w:t>
      </w:r>
      <w:r w:rsidR="002315E7" w:rsidRPr="002315E7">
        <w:rPr>
          <w:rFonts w:asciiTheme="minorHAnsi" w:hAnsiTheme="minorHAnsi"/>
          <w:b/>
          <w:bCs/>
          <w:sz w:val="22"/>
          <w:szCs w:val="22"/>
          <w:lang w:eastAsia="en-US"/>
        </w:rPr>
        <w:t xml:space="preserve">ODDANIA WYKONAWCY </w:t>
      </w:r>
      <w:r w:rsidR="002315E7">
        <w:rPr>
          <w:rFonts w:asciiTheme="minorHAnsi" w:hAnsiTheme="minorHAnsi"/>
          <w:b/>
          <w:bCs/>
          <w:sz w:val="22"/>
          <w:szCs w:val="22"/>
          <w:lang w:eastAsia="en-US"/>
        </w:rPr>
        <w:br/>
      </w:r>
      <w:r w:rsidR="002315E7" w:rsidRPr="002315E7">
        <w:rPr>
          <w:rFonts w:asciiTheme="minorHAnsi" w:hAnsiTheme="minorHAnsi"/>
          <w:b/>
          <w:bCs/>
          <w:sz w:val="22"/>
          <w:szCs w:val="22"/>
          <w:lang w:eastAsia="en-US"/>
        </w:rPr>
        <w:t>DO DYSPOZYCJI NIEZBĘDNYCH ZASOBÓW</w:t>
      </w:r>
    </w:p>
    <w:p w14:paraId="77A66E01" w14:textId="77777777" w:rsidR="003C473A" w:rsidRPr="00992E9D" w:rsidRDefault="003C473A" w:rsidP="003C473A">
      <w:pPr>
        <w:jc w:val="center"/>
        <w:rPr>
          <w:rFonts w:asciiTheme="minorHAnsi" w:hAnsiTheme="minorHAnsi"/>
          <w:b/>
          <w:bCs/>
          <w:sz w:val="22"/>
          <w:szCs w:val="22"/>
          <w:lang w:eastAsia="en-US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>– załączyć do oferty, jeżeli dotyczy</w:t>
      </w:r>
    </w:p>
    <w:p w14:paraId="46D708D2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427A4A76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887797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304BB9F3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Nazwa podmiotu:</w:t>
      </w:r>
    </w:p>
    <w:p w14:paraId="64297272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…………………………………………………………………………………………………………………….......................................................................................................................</w:t>
      </w:r>
      <w:r w:rsidR="00641080">
        <w:rPr>
          <w:rFonts w:asciiTheme="minorHAnsi" w:hAnsiTheme="minorHAnsi"/>
          <w:sz w:val="22"/>
          <w:szCs w:val="22"/>
          <w:lang w:eastAsia="en-US"/>
        </w:rPr>
        <w:t>.................................................................................................</w:t>
      </w:r>
    </w:p>
    <w:p w14:paraId="25187115" w14:textId="77777777" w:rsidR="003C473A" w:rsidRPr="00992E9D" w:rsidRDefault="003C473A" w:rsidP="003C473A">
      <w:pPr>
        <w:jc w:val="center"/>
        <w:rPr>
          <w:rFonts w:asciiTheme="minorHAnsi" w:hAnsiTheme="minorHAnsi"/>
          <w:i/>
          <w:iCs/>
          <w:sz w:val="22"/>
          <w:szCs w:val="22"/>
          <w:lang w:eastAsia="en-US"/>
        </w:rPr>
      </w:pPr>
    </w:p>
    <w:p w14:paraId="35B6FB29" w14:textId="77777777" w:rsidR="003C473A" w:rsidRPr="00992E9D" w:rsidRDefault="003C473A" w:rsidP="003C473A">
      <w:pPr>
        <w:jc w:val="center"/>
        <w:rPr>
          <w:rFonts w:asciiTheme="minorHAnsi" w:hAnsiTheme="minorHAnsi"/>
          <w:i/>
          <w:iCs/>
          <w:sz w:val="22"/>
          <w:szCs w:val="22"/>
          <w:lang w:eastAsia="en-US"/>
        </w:rPr>
      </w:pPr>
      <w:r w:rsidRPr="00992E9D">
        <w:rPr>
          <w:rFonts w:asciiTheme="minorHAnsi" w:hAnsiTheme="minorHAnsi"/>
          <w:i/>
          <w:iCs/>
          <w:sz w:val="22"/>
          <w:szCs w:val="22"/>
          <w:lang w:eastAsia="en-US"/>
        </w:rPr>
        <w:t>(nazwa, siedziba)</w:t>
      </w:r>
    </w:p>
    <w:p w14:paraId="47CE2724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4AC06259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Przedmiot zamówienia:</w:t>
      </w:r>
    </w:p>
    <w:p w14:paraId="7DCBA2C1" w14:textId="5181C013" w:rsidR="007C2E96" w:rsidRPr="008228CA" w:rsidRDefault="008228CA" w:rsidP="008228CA">
      <w:pPr>
        <w:jc w:val="both"/>
        <w:rPr>
          <w:rFonts w:asciiTheme="minorHAnsi" w:hAnsiTheme="minorHAnsi"/>
          <w:b/>
          <w:lang w:eastAsia="pl-PL"/>
        </w:rPr>
      </w:pPr>
      <w:r w:rsidRPr="008228CA">
        <w:rPr>
          <w:rFonts w:asciiTheme="minorHAnsi" w:hAnsiTheme="minorHAnsi"/>
          <w:b/>
          <w:lang w:eastAsia="pl-PL"/>
        </w:rPr>
        <w:t>Budowa oświetlenia zewnętrznego w m. Zduny ul. Żytnia oraz ul. Ogrodowa, gm. Opatówek - ETAP I</w:t>
      </w:r>
    </w:p>
    <w:p w14:paraId="224440B6" w14:textId="77777777" w:rsidR="00E829AC" w:rsidRPr="00992E9D" w:rsidRDefault="00E829AC" w:rsidP="003C473A">
      <w:pPr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2F735C49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1. Niniejszym zobowiązuję się do oddania do dyspozycji nw. zasobów:</w:t>
      </w:r>
    </w:p>
    <w:p w14:paraId="77A83202" w14:textId="19612FE3" w:rsidR="003C473A" w:rsidRPr="00992E9D" w:rsidRDefault="00A62592" w:rsidP="003C473A">
      <w:pPr>
        <w:ind w:left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>……………………</w:t>
      </w:r>
      <w:r w:rsidR="00EF6176">
        <w:rPr>
          <w:rFonts w:asciiTheme="minorHAnsi" w:hAnsiTheme="minorHAnsi"/>
          <w:b/>
          <w:bCs/>
          <w:sz w:val="22"/>
          <w:szCs w:val="22"/>
          <w:lang w:eastAsia="en-US"/>
        </w:rPr>
        <w:t>……………………</w:t>
      </w: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. </w:t>
      </w:r>
      <w:r w:rsidR="003C473A" w:rsidRPr="00992E9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- </w:t>
      </w:r>
      <w:r w:rsidR="003C473A" w:rsidRPr="00992E9D">
        <w:rPr>
          <w:rFonts w:asciiTheme="minorHAnsi" w:hAnsiTheme="minorHAnsi"/>
          <w:sz w:val="22"/>
          <w:szCs w:val="22"/>
          <w:lang w:eastAsia="en-US"/>
        </w:rPr>
        <w:t>dla potwierdzenia warunk</w:t>
      </w:r>
      <w:r w:rsidRPr="00992E9D">
        <w:rPr>
          <w:rFonts w:asciiTheme="minorHAnsi" w:hAnsiTheme="minorHAnsi"/>
          <w:sz w:val="22"/>
          <w:szCs w:val="22"/>
          <w:lang w:eastAsia="en-US"/>
        </w:rPr>
        <w:t xml:space="preserve">u z </w:t>
      </w:r>
      <w:r w:rsidR="00EF6176">
        <w:rPr>
          <w:rFonts w:asciiTheme="minorHAnsi" w:hAnsiTheme="minorHAnsi"/>
          <w:b/>
          <w:bCs/>
          <w:sz w:val="22"/>
          <w:szCs w:val="22"/>
          <w:lang w:eastAsia="en-US"/>
        </w:rPr>
        <w:t>r</w:t>
      </w:r>
      <w:r w:rsidRPr="004F4922">
        <w:rPr>
          <w:rFonts w:asciiTheme="minorHAnsi" w:hAnsiTheme="minorHAnsi"/>
          <w:b/>
          <w:bCs/>
          <w:sz w:val="22"/>
          <w:szCs w:val="22"/>
          <w:lang w:eastAsia="en-US"/>
        </w:rPr>
        <w:t>ozdziału V pkt</w:t>
      </w:r>
      <w:r w:rsidRPr="00992E9D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4F4922">
        <w:rPr>
          <w:rFonts w:asciiTheme="minorHAnsi" w:hAnsiTheme="minorHAnsi"/>
          <w:b/>
          <w:bCs/>
          <w:sz w:val="22"/>
          <w:szCs w:val="22"/>
          <w:lang w:eastAsia="en-US"/>
        </w:rPr>
        <w:t>………</w:t>
      </w:r>
      <w:r w:rsidR="002315E7" w:rsidRPr="004F4922">
        <w:rPr>
          <w:rFonts w:asciiTheme="minorHAnsi" w:hAnsiTheme="minorHAnsi"/>
          <w:b/>
          <w:bCs/>
          <w:sz w:val="22"/>
          <w:szCs w:val="22"/>
          <w:lang w:eastAsia="en-US"/>
        </w:rPr>
        <w:t>S</w:t>
      </w:r>
      <w:r w:rsidR="003C473A" w:rsidRPr="004F4922">
        <w:rPr>
          <w:rFonts w:asciiTheme="minorHAnsi" w:hAnsiTheme="minorHAnsi"/>
          <w:b/>
          <w:bCs/>
          <w:sz w:val="22"/>
          <w:szCs w:val="22"/>
          <w:lang w:eastAsia="en-US"/>
        </w:rPr>
        <w:t>WZ.</w:t>
      </w:r>
    </w:p>
    <w:p w14:paraId="0A938099" w14:textId="77777777" w:rsidR="003C473A" w:rsidRPr="00992E9D" w:rsidRDefault="003C473A" w:rsidP="003C473A">
      <w:pPr>
        <w:ind w:left="284"/>
        <w:rPr>
          <w:rFonts w:asciiTheme="minorHAnsi" w:hAnsiTheme="minorHAnsi"/>
          <w:sz w:val="22"/>
          <w:szCs w:val="22"/>
          <w:lang w:eastAsia="en-US"/>
        </w:rPr>
      </w:pPr>
    </w:p>
    <w:p w14:paraId="57B92973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2. Zakres dostępnych Wykonawcy zasobów innego podmiotu:</w:t>
      </w:r>
    </w:p>
    <w:p w14:paraId="7577FFA2" w14:textId="77777777" w:rsidR="003C473A" w:rsidRPr="00992E9D" w:rsidRDefault="003C473A" w:rsidP="004F4922">
      <w:pPr>
        <w:ind w:left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1796E869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135EAFAE" w14:textId="77777777" w:rsidR="003C473A" w:rsidRPr="00992E9D" w:rsidRDefault="003C473A" w:rsidP="003C473A">
      <w:pPr>
        <w:ind w:left="284" w:hanging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3. Sposób wykorzystywania zasobów innego podmiotu, przez Wykonawcę, prz</w:t>
      </w:r>
      <w:r w:rsidR="00A62592" w:rsidRPr="00992E9D">
        <w:rPr>
          <w:rFonts w:asciiTheme="minorHAnsi" w:hAnsiTheme="minorHAnsi"/>
          <w:sz w:val="22"/>
          <w:szCs w:val="22"/>
          <w:lang w:eastAsia="en-US"/>
        </w:rPr>
        <w:t>y</w:t>
      </w:r>
      <w:r w:rsidRPr="00992E9D">
        <w:rPr>
          <w:rFonts w:asciiTheme="minorHAnsi" w:hAnsiTheme="minorHAnsi"/>
          <w:sz w:val="22"/>
          <w:szCs w:val="22"/>
          <w:lang w:eastAsia="en-US"/>
        </w:rPr>
        <w:t xml:space="preserve"> wykonywaniu zamówienia publicznego:</w:t>
      </w:r>
    </w:p>
    <w:p w14:paraId="32866E25" w14:textId="77777777" w:rsidR="003C473A" w:rsidRPr="00992E9D" w:rsidRDefault="003C473A" w:rsidP="004F4922">
      <w:pPr>
        <w:ind w:left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………………………………………………………………………………………………....</w:t>
      </w:r>
    </w:p>
    <w:p w14:paraId="6A3C434D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4EED43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4. Zakres i okres udziału innego podmiotu przy wykonywaniu zamówienia publicznego:</w:t>
      </w:r>
    </w:p>
    <w:p w14:paraId="79500364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0D9F0320" w14:textId="77777777" w:rsidR="003C473A" w:rsidRPr="00992E9D" w:rsidRDefault="003C473A" w:rsidP="004F4922">
      <w:pPr>
        <w:ind w:left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2847966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5D61B499" w14:textId="77777777" w:rsidR="003C473A" w:rsidRPr="00992E9D" w:rsidRDefault="003C473A" w:rsidP="004F4922">
      <w:pPr>
        <w:ind w:left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wobec:</w:t>
      </w:r>
    </w:p>
    <w:p w14:paraId="085A40DB" w14:textId="77777777" w:rsidR="003C473A" w:rsidRPr="00992E9D" w:rsidRDefault="003C473A" w:rsidP="004F4922">
      <w:pPr>
        <w:ind w:left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…………………………………..………………………………………………………………</w:t>
      </w:r>
    </w:p>
    <w:p w14:paraId="0976BAEC" w14:textId="77777777" w:rsidR="003C473A" w:rsidRPr="00992E9D" w:rsidRDefault="003C473A" w:rsidP="003C473A">
      <w:pPr>
        <w:jc w:val="center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(nazwa i adres Wykonawcy, na rzecz którego zaciągane jest zobowiązane)</w:t>
      </w:r>
    </w:p>
    <w:p w14:paraId="2AEDAD6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7B220EB3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49AD16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260374F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03691D6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885AB2A" w14:textId="77777777" w:rsidR="003C473A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B043DBB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7A5FCDC0" w14:textId="77777777" w:rsidR="00090246" w:rsidRDefault="00090246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5CC0EFBF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70BA50CB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36BA76DB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BAD17F7" w14:textId="77777777" w:rsidR="008B3E51" w:rsidRDefault="008B3E51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59A9D0B4" w14:textId="77777777" w:rsidR="008A5E8B" w:rsidRDefault="008A5E8B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451ED983" w14:textId="77777777" w:rsidR="003E60F6" w:rsidRDefault="003E60F6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en-US"/>
        </w:rPr>
      </w:pPr>
    </w:p>
    <w:p w14:paraId="6F28C58D" w14:textId="77777777" w:rsidR="008228CA" w:rsidRDefault="008228CA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eastAsia="en-US"/>
        </w:rPr>
      </w:pPr>
    </w:p>
    <w:sectPr w:rsidR="008228CA" w:rsidSect="00D069D1">
      <w:headerReference w:type="default" r:id="rId8"/>
      <w:footerReference w:type="default" r:id="rId9"/>
      <w:headerReference w:type="first" r:id="rId10"/>
      <w:type w:val="continuous"/>
      <w:pgSz w:w="11906" w:h="16838"/>
      <w:pgMar w:top="1418" w:right="1134" w:bottom="1135" w:left="1418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16D3" w14:textId="77777777" w:rsidR="00C3635D" w:rsidRDefault="00C3635D">
      <w:r>
        <w:separator/>
      </w:r>
    </w:p>
  </w:endnote>
  <w:endnote w:type="continuationSeparator" w:id="0">
    <w:p w14:paraId="594566F6" w14:textId="77777777" w:rsidR="00C3635D" w:rsidRDefault="00C3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49893"/>
      <w:docPartObj>
        <w:docPartGallery w:val="Page Numbers (Bottom of Page)"/>
        <w:docPartUnique/>
      </w:docPartObj>
    </w:sdtPr>
    <w:sdtContent>
      <w:p w14:paraId="216E3CBE" w14:textId="77777777" w:rsidR="00A44341" w:rsidRDefault="00A443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2D">
          <w:rPr>
            <w:noProof/>
          </w:rPr>
          <w:t>28</w:t>
        </w:r>
        <w:r>
          <w:fldChar w:fldCharType="end"/>
        </w:r>
      </w:p>
    </w:sdtContent>
  </w:sdt>
  <w:p w14:paraId="1D1D1114" w14:textId="77777777" w:rsidR="00A44341" w:rsidRDefault="00A44341" w:rsidP="00057D48">
    <w:pPr>
      <w:pStyle w:val="Stopka"/>
      <w:suppressLineNumber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5F58D" w14:textId="77777777" w:rsidR="00C3635D" w:rsidRDefault="00C3635D">
      <w:r>
        <w:separator/>
      </w:r>
    </w:p>
  </w:footnote>
  <w:footnote w:type="continuationSeparator" w:id="0">
    <w:p w14:paraId="00AD0D01" w14:textId="77777777" w:rsidR="00C3635D" w:rsidRDefault="00C3635D">
      <w:r>
        <w:continuationSeparator/>
      </w:r>
    </w:p>
  </w:footnote>
  <w:footnote w:id="1">
    <w:p w14:paraId="4DCF6425" w14:textId="77777777" w:rsidR="0075396A" w:rsidRPr="00A82964" w:rsidRDefault="0075396A" w:rsidP="0075396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41B383" w14:textId="77777777" w:rsidR="0075396A" w:rsidRPr="00A82964" w:rsidRDefault="0075396A" w:rsidP="0075396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07AC8" w14:textId="77777777" w:rsidR="0075396A" w:rsidRPr="00A82964" w:rsidRDefault="0075396A" w:rsidP="0075396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C354D2" w14:textId="77777777" w:rsidR="0075396A" w:rsidRPr="00761CEB" w:rsidRDefault="0075396A" w:rsidP="0075396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ACBF880" w14:textId="77777777" w:rsidR="0029358E" w:rsidRPr="00A82964" w:rsidRDefault="0029358E" w:rsidP="0029358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91C38" w14:textId="77777777" w:rsidR="0029358E" w:rsidRPr="00A82964" w:rsidRDefault="0029358E" w:rsidP="0029358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8C6263" w14:textId="77777777" w:rsidR="0029358E" w:rsidRPr="00A82964" w:rsidRDefault="0029358E" w:rsidP="0029358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A76C32" w14:textId="77777777" w:rsidR="0029358E" w:rsidRPr="00A82964" w:rsidRDefault="0029358E" w:rsidP="0029358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3EE9A4C" w14:textId="77777777" w:rsidR="0029358E" w:rsidRPr="00896587" w:rsidRDefault="0029358E" w:rsidP="0029358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75226" w14:textId="245EF656" w:rsidR="00D333CD" w:rsidRPr="007A2E63" w:rsidRDefault="001A36F7" w:rsidP="00E67A91">
    <w:pPr>
      <w:pStyle w:val="Nagwek"/>
      <w:ind w:firstLine="0"/>
      <w:jc w:val="left"/>
      <w:rPr>
        <w:rFonts w:asciiTheme="minorHAnsi" w:hAnsiTheme="minorHAnsi"/>
      </w:rPr>
    </w:pPr>
    <w:r>
      <w:rPr>
        <w:rFonts w:asciiTheme="minorHAnsi" w:hAnsiTheme="minorHAnsi"/>
      </w:rPr>
      <w:t>2</w:t>
    </w:r>
    <w:r w:rsidR="003A1C4E">
      <w:rPr>
        <w:rFonts w:asciiTheme="minorHAnsi" w:hAnsiTheme="minorHAnsi"/>
      </w:rPr>
      <w:t>8</w:t>
    </w:r>
    <w:r w:rsidR="00A44341">
      <w:rPr>
        <w:rFonts w:asciiTheme="minorHAnsi" w:hAnsiTheme="minorHAnsi"/>
      </w:rPr>
      <w:t>/TP/202</w:t>
    </w:r>
    <w:r w:rsidR="003C77F6">
      <w:rPr>
        <w:rFonts w:asciiTheme="minorHAnsi" w:hAnsiTheme="minorHAnsi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D583" w14:textId="77777777" w:rsidR="00A44341" w:rsidRPr="0068760B" w:rsidRDefault="00A44341" w:rsidP="009D0B43">
    <w:pPr>
      <w:pStyle w:val="Nagwek"/>
      <w:ind w:firstLine="0"/>
      <w:rPr>
        <w:rFonts w:asciiTheme="minorHAnsi" w:hAnsiTheme="minorHAnsi"/>
      </w:rPr>
    </w:pPr>
    <w:r>
      <w:rPr>
        <w:rFonts w:asciiTheme="minorHAnsi" w:hAnsiTheme="minorHAnsi"/>
      </w:rPr>
      <w:t>07</w:t>
    </w:r>
    <w:r w:rsidRPr="0068760B">
      <w:rPr>
        <w:rFonts w:asciiTheme="minorHAnsi" w:hAnsiTheme="minorHAnsi"/>
      </w:rPr>
      <w:t>/PN/2020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D18693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DCC6414"/>
    <w:name w:val="WW8Num2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Wingdings"/>
        <w:b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72E64CA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8732EFAC"/>
    <w:name w:val="WW8Num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7" w15:restartNumberingAfterBreak="0">
    <w:nsid w:val="00000008"/>
    <w:multiLevelType w:val="singleLevel"/>
    <w:tmpl w:val="A0AC67C0"/>
    <w:name w:val="WW8Num8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rFonts w:cs="Times New Roman"/>
        <w:b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DFA0C214"/>
    <w:name w:val="WW8Num11"/>
    <w:lvl w:ilvl="0">
      <w:start w:val="1"/>
      <w:numFmt w:val="lowerLetter"/>
      <w:lvlText w:val="%1)"/>
      <w:lvlJc w:val="left"/>
      <w:pPr>
        <w:tabs>
          <w:tab w:val="num" w:pos="2231"/>
        </w:tabs>
        <w:ind w:left="2231" w:hanging="360"/>
      </w:pPr>
      <w:rPr>
        <w:rFonts w:cs="Times New Roman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2"/>
        </w:tabs>
        <w:ind w:left="782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E8DCF33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10"/>
    <w:multiLevelType w:val="singleLevel"/>
    <w:tmpl w:val="13A86E6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singleLevel"/>
    <w:tmpl w:val="3208B33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17"/>
    <w:multiLevelType w:val="singleLevel"/>
    <w:tmpl w:val="E90C38FA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  <w:rPr>
        <w:b w:val="0"/>
      </w:rPr>
    </w:lvl>
  </w:abstractNum>
  <w:abstractNum w:abstractNumId="21" w15:restartNumberingAfterBreak="0">
    <w:nsid w:val="00000018"/>
    <w:multiLevelType w:val="singleLevel"/>
    <w:tmpl w:val="9DA8C54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A"/>
    <w:multiLevelType w:val="multilevel"/>
    <w:tmpl w:val="F58A345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0000001B"/>
    <w:multiLevelType w:val="multilevel"/>
    <w:tmpl w:val="67665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26" w15:restartNumberingAfterBreak="0">
    <w:nsid w:val="0000001D"/>
    <w:multiLevelType w:val="singleLevel"/>
    <w:tmpl w:val="2A4E6BF2"/>
    <w:name w:val="WW8Num29"/>
    <w:lvl w:ilvl="0">
      <w:start w:val="1"/>
      <w:numFmt w:val="lowerLetter"/>
      <w:lvlText w:val="%1)"/>
      <w:lvlJc w:val="left"/>
      <w:pPr>
        <w:ind w:left="1070" w:hanging="360"/>
      </w:pPr>
      <w:rPr>
        <w:b w:val="0"/>
        <w:i w:val="0"/>
      </w:rPr>
    </w:lvl>
  </w:abstractNum>
  <w:abstractNum w:abstractNumId="27" w15:restartNumberingAfterBreak="0">
    <w:nsid w:val="0000001E"/>
    <w:multiLevelType w:val="multilevel"/>
    <w:tmpl w:val="3012B024"/>
    <w:name w:val="WW8Num3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0000001F"/>
    <w:multiLevelType w:val="singleLevel"/>
    <w:tmpl w:val="34CE50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0"/>
    <w:multiLevelType w:val="singleLevel"/>
    <w:tmpl w:val="05B44A9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0" w15:restartNumberingAfterBreak="0">
    <w:nsid w:val="00000021"/>
    <w:multiLevelType w:val="singleLevel"/>
    <w:tmpl w:val="237C997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 w15:restartNumberingAfterBreak="0">
    <w:nsid w:val="00000023"/>
    <w:multiLevelType w:val="singleLevel"/>
    <w:tmpl w:val="FD2ACD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3" w15:restartNumberingAfterBreak="0">
    <w:nsid w:val="00000024"/>
    <w:multiLevelType w:val="singleLevel"/>
    <w:tmpl w:val="66E6272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6" w15:restartNumberingAfterBreak="0">
    <w:nsid w:val="00000027"/>
    <w:multiLevelType w:val="singleLevel"/>
    <w:tmpl w:val="0316DC54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9"/>
    <w:multiLevelType w:val="singleLevel"/>
    <w:tmpl w:val="5A3AE26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9" w15:restartNumberingAfterBreak="0">
    <w:nsid w:val="0000002A"/>
    <w:multiLevelType w:val="singleLevel"/>
    <w:tmpl w:val="AF8AE31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40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2" w15:restartNumberingAfterBreak="0">
    <w:nsid w:val="001840E5"/>
    <w:multiLevelType w:val="multilevel"/>
    <w:tmpl w:val="9FD63DB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43" w15:restartNumberingAfterBreak="0">
    <w:nsid w:val="0021226D"/>
    <w:multiLevelType w:val="multilevel"/>
    <w:tmpl w:val="EC54FF7C"/>
    <w:name w:val="WW8Num14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00630FE6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0D50948"/>
    <w:multiLevelType w:val="hybridMultilevel"/>
    <w:tmpl w:val="215C194A"/>
    <w:lvl w:ilvl="0" w:tplc="80A8344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024E0925"/>
    <w:multiLevelType w:val="hybridMultilevel"/>
    <w:tmpl w:val="66ECDAC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7" w15:restartNumberingAfterBreak="0">
    <w:nsid w:val="025B0DC0"/>
    <w:multiLevelType w:val="hybridMultilevel"/>
    <w:tmpl w:val="BEC28F5A"/>
    <w:name w:val="WW8Num1722"/>
    <w:lvl w:ilvl="0" w:tplc="FB70B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03EF100B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044509D7"/>
    <w:multiLevelType w:val="hybridMultilevel"/>
    <w:tmpl w:val="FFC4B070"/>
    <w:lvl w:ilvl="0" w:tplc="4FEA2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66E5E95"/>
    <w:multiLevelType w:val="hybridMultilevel"/>
    <w:tmpl w:val="4090427E"/>
    <w:lvl w:ilvl="0" w:tplc="66289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7267366"/>
    <w:multiLevelType w:val="multilevel"/>
    <w:tmpl w:val="E21E5CB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52" w15:restartNumberingAfterBreak="0">
    <w:nsid w:val="07C662F4"/>
    <w:multiLevelType w:val="hybridMultilevel"/>
    <w:tmpl w:val="E1CAA934"/>
    <w:name w:val="WW8Num292"/>
    <w:lvl w:ilvl="0" w:tplc="2A4E6BF2">
      <w:start w:val="1"/>
      <w:numFmt w:val="lowerLetter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3" w15:restartNumberingAfterBreak="0">
    <w:nsid w:val="08CF2D08"/>
    <w:multiLevelType w:val="hybridMultilevel"/>
    <w:tmpl w:val="6E3EA98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09FB0B0E"/>
    <w:multiLevelType w:val="hybridMultilevel"/>
    <w:tmpl w:val="7C66E4CE"/>
    <w:lvl w:ilvl="0" w:tplc="48A2E2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5" w15:restartNumberingAfterBreak="0">
    <w:nsid w:val="0C9E364E"/>
    <w:multiLevelType w:val="hybridMultilevel"/>
    <w:tmpl w:val="0E5079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E230E89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E3D6069"/>
    <w:multiLevelType w:val="hybridMultilevel"/>
    <w:tmpl w:val="A4409F48"/>
    <w:lvl w:ilvl="0" w:tplc="1456A6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EB01AE2"/>
    <w:multiLevelType w:val="hybridMultilevel"/>
    <w:tmpl w:val="F2F414C0"/>
    <w:lvl w:ilvl="0" w:tplc="F79A59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10250BA4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111050EA"/>
    <w:multiLevelType w:val="hybridMultilevel"/>
    <w:tmpl w:val="C43CA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9C43C50"/>
    <w:multiLevelType w:val="hybridMultilevel"/>
    <w:tmpl w:val="21868A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1A0205B6"/>
    <w:multiLevelType w:val="hybridMultilevel"/>
    <w:tmpl w:val="EB66403A"/>
    <w:lvl w:ilvl="0" w:tplc="5C0A6E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1BD73BB9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1C6E64C6"/>
    <w:multiLevelType w:val="hybridMultilevel"/>
    <w:tmpl w:val="8A463A4E"/>
    <w:lvl w:ilvl="0" w:tplc="13A86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BB2922"/>
    <w:multiLevelType w:val="singleLevel"/>
    <w:tmpl w:val="9692E72E"/>
    <w:name w:val="WW8Num29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</w:abstractNum>
  <w:abstractNum w:abstractNumId="67" w15:restartNumberingAfterBreak="0">
    <w:nsid w:val="1F1A6874"/>
    <w:multiLevelType w:val="hybridMultilevel"/>
    <w:tmpl w:val="FD6A6B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238E24B3"/>
    <w:multiLevelType w:val="hybridMultilevel"/>
    <w:tmpl w:val="260260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23E65F7F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241F7CA0"/>
    <w:multiLevelType w:val="hybridMultilevel"/>
    <w:tmpl w:val="D00CF48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24C96769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6206457"/>
    <w:multiLevelType w:val="hybridMultilevel"/>
    <w:tmpl w:val="519C285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2633356D"/>
    <w:multiLevelType w:val="hybridMultilevel"/>
    <w:tmpl w:val="53AC6FC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7291197"/>
    <w:multiLevelType w:val="multilevel"/>
    <w:tmpl w:val="05281D8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75" w15:restartNumberingAfterBreak="0">
    <w:nsid w:val="28075A71"/>
    <w:multiLevelType w:val="multilevel"/>
    <w:tmpl w:val="9C68AB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88E7799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8D528B1"/>
    <w:multiLevelType w:val="hybridMultilevel"/>
    <w:tmpl w:val="9830FA4E"/>
    <w:lvl w:ilvl="0" w:tplc="D944B23E">
      <w:start w:val="1"/>
      <w:numFmt w:val="bullet"/>
      <w:lvlText w:val="−"/>
      <w:lvlJc w:val="left"/>
      <w:pPr>
        <w:ind w:left="149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8" w15:restartNumberingAfterBreak="0">
    <w:nsid w:val="2A204A0B"/>
    <w:multiLevelType w:val="hybridMultilevel"/>
    <w:tmpl w:val="13BA47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2CA61B17"/>
    <w:multiLevelType w:val="multilevel"/>
    <w:tmpl w:val="08B44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9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19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7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994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1576" w:hanging="1800"/>
      </w:pPr>
      <w:rPr>
        <w:rFonts w:hint="default"/>
      </w:rPr>
    </w:lvl>
  </w:abstractNum>
  <w:abstractNum w:abstractNumId="80" w15:restartNumberingAfterBreak="0">
    <w:nsid w:val="2CFB45B6"/>
    <w:multiLevelType w:val="hybridMultilevel"/>
    <w:tmpl w:val="DFA0AE0A"/>
    <w:name w:val="WW8Num30222"/>
    <w:lvl w:ilvl="0" w:tplc="48A2E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3A672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E0533A6"/>
    <w:multiLevelType w:val="hybridMultilevel"/>
    <w:tmpl w:val="B38688F4"/>
    <w:lvl w:ilvl="0" w:tplc="F31CFE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30CC3086"/>
    <w:multiLevelType w:val="hybridMultilevel"/>
    <w:tmpl w:val="B0FAE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50071B"/>
    <w:multiLevelType w:val="singleLevel"/>
    <w:tmpl w:val="237C99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8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33DF26A8"/>
    <w:multiLevelType w:val="hybridMultilevel"/>
    <w:tmpl w:val="74A6A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963394A"/>
    <w:multiLevelType w:val="hybridMultilevel"/>
    <w:tmpl w:val="19DED0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7" w15:restartNumberingAfterBreak="0">
    <w:nsid w:val="39FB202B"/>
    <w:multiLevelType w:val="hybridMultilevel"/>
    <w:tmpl w:val="7A36C5BA"/>
    <w:lvl w:ilvl="0" w:tplc="13A86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A05228F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B3B0994"/>
    <w:multiLevelType w:val="hybridMultilevel"/>
    <w:tmpl w:val="E8583FAA"/>
    <w:lvl w:ilvl="0" w:tplc="C49625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3BDE7CB6"/>
    <w:multiLevelType w:val="hybridMultilevel"/>
    <w:tmpl w:val="526425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3DD9689B"/>
    <w:multiLevelType w:val="hybridMultilevel"/>
    <w:tmpl w:val="A91872E0"/>
    <w:lvl w:ilvl="0" w:tplc="48A2E272">
      <w:start w:val="1"/>
      <w:numFmt w:val="bullet"/>
      <w:lvlText w:val=""/>
      <w:lvlJc w:val="left"/>
      <w:pPr>
        <w:ind w:left="17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92" w15:restartNumberingAfterBreak="0">
    <w:nsid w:val="3E0172CB"/>
    <w:multiLevelType w:val="hybridMultilevel"/>
    <w:tmpl w:val="BABA09BC"/>
    <w:lvl w:ilvl="0" w:tplc="811EF3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3E5051BE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31A6F5E"/>
    <w:multiLevelType w:val="hybridMultilevel"/>
    <w:tmpl w:val="8E3C0D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48103F8D"/>
    <w:multiLevelType w:val="hybridMultilevel"/>
    <w:tmpl w:val="9A5C587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48760874"/>
    <w:multiLevelType w:val="hybridMultilevel"/>
    <w:tmpl w:val="BF5E0B52"/>
    <w:lvl w:ilvl="0" w:tplc="A66033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A630E8F"/>
    <w:multiLevelType w:val="hybridMultilevel"/>
    <w:tmpl w:val="0D281806"/>
    <w:lvl w:ilvl="0" w:tplc="FBE4E4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6F0F23"/>
    <w:multiLevelType w:val="hybridMultilevel"/>
    <w:tmpl w:val="A8CC14F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4F8C7F14"/>
    <w:multiLevelType w:val="hybridMultilevel"/>
    <w:tmpl w:val="CCDCA50E"/>
    <w:lvl w:ilvl="0" w:tplc="80C0E46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EF47D3"/>
    <w:multiLevelType w:val="hybridMultilevel"/>
    <w:tmpl w:val="3FFC37D8"/>
    <w:lvl w:ilvl="0" w:tplc="D4E0293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53285A1A"/>
    <w:multiLevelType w:val="hybridMultilevel"/>
    <w:tmpl w:val="9C9A3D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5462092F"/>
    <w:multiLevelType w:val="hybridMultilevel"/>
    <w:tmpl w:val="EC229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5486602A"/>
    <w:multiLevelType w:val="hybridMultilevel"/>
    <w:tmpl w:val="B2783F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4FB677E"/>
    <w:multiLevelType w:val="hybridMultilevel"/>
    <w:tmpl w:val="A2144722"/>
    <w:lvl w:ilvl="0" w:tplc="6E2C07E8">
      <w:start w:val="1"/>
      <w:numFmt w:val="bullet"/>
      <w:lvlText w:val=""/>
      <w:lvlJc w:val="left"/>
      <w:pPr>
        <w:ind w:left="78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83A013A"/>
    <w:multiLevelType w:val="hybridMultilevel"/>
    <w:tmpl w:val="0338DAB8"/>
    <w:lvl w:ilvl="0" w:tplc="46BCF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0360C5"/>
    <w:multiLevelType w:val="hybridMultilevel"/>
    <w:tmpl w:val="7BEA4CD4"/>
    <w:lvl w:ilvl="0" w:tplc="BC405AE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5AC806FE"/>
    <w:multiLevelType w:val="multilevel"/>
    <w:tmpl w:val="C6BEDE6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240" w:hanging="360"/>
      </w:pPr>
      <w:rPr>
        <w:rFonts w:ascii="Calibri" w:hAnsi="Calibri"/>
        <w:sz w:val="22"/>
        <w:szCs w:val="22"/>
      </w:rPr>
    </w:lvl>
  </w:abstractNum>
  <w:abstractNum w:abstractNumId="108" w15:restartNumberingAfterBreak="0">
    <w:nsid w:val="5B7431DA"/>
    <w:multiLevelType w:val="hybridMultilevel"/>
    <w:tmpl w:val="7B30476E"/>
    <w:lvl w:ilvl="0" w:tplc="B8B6D04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5DD61D84"/>
    <w:multiLevelType w:val="hybridMultilevel"/>
    <w:tmpl w:val="C4DCC31C"/>
    <w:lvl w:ilvl="0" w:tplc="80B631B0">
      <w:start w:val="1"/>
      <w:numFmt w:val="bullet"/>
      <w:lvlText w:val=""/>
      <w:lvlJc w:val="left"/>
      <w:pPr>
        <w:ind w:left="17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10" w15:restartNumberingAfterBreak="0">
    <w:nsid w:val="5EAA5A26"/>
    <w:multiLevelType w:val="hybridMultilevel"/>
    <w:tmpl w:val="3D42918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1" w15:restartNumberingAfterBreak="0">
    <w:nsid w:val="60DB723A"/>
    <w:multiLevelType w:val="hybridMultilevel"/>
    <w:tmpl w:val="A8CC14F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2" w15:restartNumberingAfterBreak="0">
    <w:nsid w:val="64113BCF"/>
    <w:multiLevelType w:val="hybridMultilevel"/>
    <w:tmpl w:val="51106670"/>
    <w:lvl w:ilvl="0" w:tplc="811EF3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8597365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4" w15:restartNumberingAfterBreak="0">
    <w:nsid w:val="68775F05"/>
    <w:multiLevelType w:val="hybridMultilevel"/>
    <w:tmpl w:val="3168B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6B323126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CB06644"/>
    <w:multiLevelType w:val="hybridMultilevel"/>
    <w:tmpl w:val="98CC591E"/>
    <w:lvl w:ilvl="0" w:tplc="4FA608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7960EA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5A2CCD4">
      <w:start w:val="1"/>
      <w:numFmt w:val="decimal"/>
      <w:lvlText w:val="%3)"/>
      <w:lvlJc w:val="left"/>
      <w:pPr>
        <w:ind w:left="2775" w:hanging="79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D1A4DEE"/>
    <w:multiLevelType w:val="hybridMultilevel"/>
    <w:tmpl w:val="ABA09030"/>
    <w:lvl w:ilvl="0" w:tplc="2A4E6BF2">
      <w:start w:val="1"/>
      <w:numFmt w:val="lowerLetter"/>
      <w:lvlText w:val="%1)"/>
      <w:lvlJc w:val="left"/>
      <w:pPr>
        <w:ind w:left="270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18" w15:restartNumberingAfterBreak="0">
    <w:nsid w:val="6D202AB8"/>
    <w:multiLevelType w:val="hybridMultilevel"/>
    <w:tmpl w:val="53AC6FC2"/>
    <w:lvl w:ilvl="0" w:tplc="B56C73B2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  <w:i w:val="0"/>
      </w:rPr>
    </w:lvl>
    <w:lvl w:ilvl="1" w:tplc="5282BF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F6FA55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D4B1E3B"/>
    <w:multiLevelType w:val="hybridMultilevel"/>
    <w:tmpl w:val="1E32EE48"/>
    <w:name w:val="WW8Num3022"/>
    <w:lvl w:ilvl="0" w:tplc="FAC63C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851BFE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2962E21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427418A"/>
    <w:multiLevelType w:val="hybridMultilevel"/>
    <w:tmpl w:val="DD3E32BA"/>
    <w:lvl w:ilvl="0" w:tplc="02D0283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74401E3E"/>
    <w:multiLevelType w:val="hybridMultilevel"/>
    <w:tmpl w:val="A5B00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4DD0BFD"/>
    <w:multiLevelType w:val="hybridMultilevel"/>
    <w:tmpl w:val="F33029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 w15:restartNumberingAfterBreak="0">
    <w:nsid w:val="75836F24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5CD0EC6"/>
    <w:multiLevelType w:val="hybridMultilevel"/>
    <w:tmpl w:val="C53627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7" w15:restartNumberingAfterBreak="0">
    <w:nsid w:val="75FB6BA1"/>
    <w:multiLevelType w:val="multilevel"/>
    <w:tmpl w:val="B6C6438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128" w15:restartNumberingAfterBreak="0">
    <w:nsid w:val="78925627"/>
    <w:multiLevelType w:val="hybridMultilevel"/>
    <w:tmpl w:val="B97C5FD8"/>
    <w:lvl w:ilvl="0" w:tplc="EF9CFACE">
      <w:start w:val="30"/>
      <w:numFmt w:val="bullet"/>
      <w:lvlText w:val="-"/>
      <w:lvlJc w:val="left"/>
      <w:pPr>
        <w:ind w:left="3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 w16cid:durableId="1539125914">
    <w:abstractNumId w:val="0"/>
  </w:num>
  <w:num w:numId="2" w16cid:durableId="247345088">
    <w:abstractNumId w:val="13"/>
  </w:num>
  <w:num w:numId="3" w16cid:durableId="897982334">
    <w:abstractNumId w:val="15"/>
  </w:num>
  <w:num w:numId="4" w16cid:durableId="1229265648">
    <w:abstractNumId w:val="16"/>
  </w:num>
  <w:num w:numId="5" w16cid:durableId="1666324154">
    <w:abstractNumId w:val="17"/>
  </w:num>
  <w:num w:numId="6" w16cid:durableId="1741520559">
    <w:abstractNumId w:val="20"/>
  </w:num>
  <w:num w:numId="7" w16cid:durableId="1189561313">
    <w:abstractNumId w:val="21"/>
  </w:num>
  <w:num w:numId="8" w16cid:durableId="1649017585">
    <w:abstractNumId w:val="22"/>
  </w:num>
  <w:num w:numId="9" w16cid:durableId="1061246305">
    <w:abstractNumId w:val="24"/>
  </w:num>
  <w:num w:numId="10" w16cid:durableId="515658564">
    <w:abstractNumId w:val="25"/>
  </w:num>
  <w:num w:numId="11" w16cid:durableId="802238648">
    <w:abstractNumId w:val="26"/>
  </w:num>
  <w:num w:numId="12" w16cid:durableId="2098823040">
    <w:abstractNumId w:val="28"/>
  </w:num>
  <w:num w:numId="13" w16cid:durableId="624121511">
    <w:abstractNumId w:val="32"/>
  </w:num>
  <w:num w:numId="14" w16cid:durableId="1669216143">
    <w:abstractNumId w:val="33"/>
  </w:num>
  <w:num w:numId="15" w16cid:durableId="1230383043">
    <w:abstractNumId w:val="35"/>
  </w:num>
  <w:num w:numId="16" w16cid:durableId="17657482">
    <w:abstractNumId w:val="37"/>
  </w:num>
  <w:num w:numId="17" w16cid:durableId="271012808">
    <w:abstractNumId w:val="41"/>
  </w:num>
  <w:num w:numId="18" w16cid:durableId="1196625155">
    <w:abstractNumId w:val="83"/>
  </w:num>
  <w:num w:numId="19" w16cid:durableId="1702510114">
    <w:abstractNumId w:val="116"/>
  </w:num>
  <w:num w:numId="20" w16cid:durableId="527183223">
    <w:abstractNumId w:val="57"/>
  </w:num>
  <w:num w:numId="21" w16cid:durableId="990400828">
    <w:abstractNumId w:val="45"/>
  </w:num>
  <w:num w:numId="22" w16cid:durableId="494880807">
    <w:abstractNumId w:val="46"/>
  </w:num>
  <w:num w:numId="23" w16cid:durableId="1375153140">
    <w:abstractNumId w:val="119"/>
  </w:num>
  <w:num w:numId="24" w16cid:durableId="929891259">
    <w:abstractNumId w:val="104"/>
  </w:num>
  <w:num w:numId="25" w16cid:durableId="8021396">
    <w:abstractNumId w:val="109"/>
  </w:num>
  <w:num w:numId="26" w16cid:durableId="422263626">
    <w:abstractNumId w:val="75"/>
  </w:num>
  <w:num w:numId="27" w16cid:durableId="888032180">
    <w:abstractNumId w:val="117"/>
  </w:num>
  <w:num w:numId="28" w16cid:durableId="1977030544">
    <w:abstractNumId w:val="27"/>
  </w:num>
  <w:num w:numId="29" w16cid:durableId="2056813316">
    <w:abstractNumId w:val="123"/>
  </w:num>
  <w:num w:numId="30" w16cid:durableId="929653818">
    <w:abstractNumId w:val="50"/>
  </w:num>
  <w:num w:numId="31" w16cid:durableId="533077960">
    <w:abstractNumId w:val="128"/>
  </w:num>
  <w:num w:numId="32" w16cid:durableId="436294508">
    <w:abstractNumId w:val="118"/>
  </w:num>
  <w:num w:numId="33" w16cid:durableId="918564676">
    <w:abstractNumId w:val="58"/>
  </w:num>
  <w:num w:numId="34" w16cid:durableId="1215703569">
    <w:abstractNumId w:val="99"/>
  </w:num>
  <w:num w:numId="35" w16cid:durableId="573318522">
    <w:abstractNumId w:val="15"/>
    <w:lvlOverride w:ilvl="0">
      <w:startOverride w:val="1"/>
    </w:lvlOverride>
  </w:num>
  <w:num w:numId="36" w16cid:durableId="1821579167">
    <w:abstractNumId w:val="97"/>
  </w:num>
  <w:num w:numId="37" w16cid:durableId="610665506">
    <w:abstractNumId w:val="63"/>
  </w:num>
  <w:num w:numId="38" w16cid:durableId="665402565">
    <w:abstractNumId w:val="84"/>
  </w:num>
  <w:num w:numId="39" w16cid:durableId="295794357">
    <w:abstractNumId w:val="12"/>
  </w:num>
  <w:num w:numId="40" w16cid:durableId="1471437187">
    <w:abstractNumId w:val="126"/>
  </w:num>
  <w:num w:numId="41" w16cid:durableId="175729788">
    <w:abstractNumId w:val="60"/>
  </w:num>
  <w:num w:numId="42" w16cid:durableId="1416442756">
    <w:abstractNumId w:val="89"/>
  </w:num>
  <w:num w:numId="43" w16cid:durableId="149175732">
    <w:abstractNumId w:val="65"/>
  </w:num>
  <w:num w:numId="44" w16cid:durableId="865942743">
    <w:abstractNumId w:val="95"/>
  </w:num>
  <w:num w:numId="45" w16cid:durableId="70349211">
    <w:abstractNumId w:val="87"/>
  </w:num>
  <w:num w:numId="46" w16cid:durableId="303436573">
    <w:abstractNumId w:val="96"/>
  </w:num>
  <w:num w:numId="47" w16cid:durableId="947464749">
    <w:abstractNumId w:val="62"/>
  </w:num>
  <w:num w:numId="48" w16cid:durableId="721635937">
    <w:abstractNumId w:val="125"/>
  </w:num>
  <w:num w:numId="49" w16cid:durableId="298998120">
    <w:abstractNumId w:val="71"/>
  </w:num>
  <w:num w:numId="50" w16cid:durableId="998770570">
    <w:abstractNumId w:val="93"/>
  </w:num>
  <w:num w:numId="51" w16cid:durableId="827751358">
    <w:abstractNumId w:val="102"/>
  </w:num>
  <w:num w:numId="52" w16cid:durableId="106895994">
    <w:abstractNumId w:val="120"/>
  </w:num>
  <w:num w:numId="53" w16cid:durableId="1621299202">
    <w:abstractNumId w:val="106"/>
  </w:num>
  <w:num w:numId="54" w16cid:durableId="258104113">
    <w:abstractNumId w:val="56"/>
  </w:num>
  <w:num w:numId="55" w16cid:durableId="292827703">
    <w:abstractNumId w:val="68"/>
  </w:num>
  <w:num w:numId="56" w16cid:durableId="1465611466">
    <w:abstractNumId w:val="78"/>
  </w:num>
  <w:num w:numId="57" w16cid:durableId="1972048987">
    <w:abstractNumId w:val="86"/>
  </w:num>
  <w:num w:numId="58" w16cid:durableId="2056155972">
    <w:abstractNumId w:val="115"/>
  </w:num>
  <w:num w:numId="59" w16cid:durableId="845827724">
    <w:abstractNumId w:val="124"/>
  </w:num>
  <w:num w:numId="60" w16cid:durableId="2120908486">
    <w:abstractNumId w:val="61"/>
  </w:num>
  <w:num w:numId="61" w16cid:durableId="934554104">
    <w:abstractNumId w:val="110"/>
  </w:num>
  <w:num w:numId="62" w16cid:durableId="928662198">
    <w:abstractNumId w:val="70"/>
  </w:num>
  <w:num w:numId="63" w16cid:durableId="1767534175">
    <w:abstractNumId w:val="76"/>
  </w:num>
  <w:num w:numId="64" w16cid:durableId="1234316173">
    <w:abstractNumId w:val="44"/>
  </w:num>
  <w:num w:numId="65" w16cid:durableId="1537818368">
    <w:abstractNumId w:val="121"/>
  </w:num>
  <w:num w:numId="66" w16cid:durableId="2061980913">
    <w:abstractNumId w:val="88"/>
  </w:num>
  <w:num w:numId="67" w16cid:durableId="134295728">
    <w:abstractNumId w:val="114"/>
  </w:num>
  <w:num w:numId="68" w16cid:durableId="2002417899">
    <w:abstractNumId w:val="108"/>
  </w:num>
  <w:num w:numId="69" w16cid:durableId="1820073625">
    <w:abstractNumId w:val="51"/>
  </w:num>
  <w:num w:numId="70" w16cid:durableId="1422288490">
    <w:abstractNumId w:val="42"/>
  </w:num>
  <w:num w:numId="71" w16cid:durableId="156506385">
    <w:abstractNumId w:val="107"/>
  </w:num>
  <w:num w:numId="72" w16cid:durableId="718212672">
    <w:abstractNumId w:val="74"/>
  </w:num>
  <w:num w:numId="73" w16cid:durableId="1616063384">
    <w:abstractNumId w:val="127"/>
  </w:num>
  <w:num w:numId="74" w16cid:durableId="673917012">
    <w:abstractNumId w:val="48"/>
  </w:num>
  <w:num w:numId="75" w16cid:durableId="514996547">
    <w:abstractNumId w:val="64"/>
  </w:num>
  <w:num w:numId="76" w16cid:durableId="1421296967">
    <w:abstractNumId w:val="69"/>
  </w:num>
  <w:num w:numId="77" w16cid:durableId="1777409007">
    <w:abstractNumId w:val="113"/>
  </w:num>
  <w:num w:numId="78" w16cid:durableId="1619487616">
    <w:abstractNumId w:val="59"/>
  </w:num>
  <w:num w:numId="79" w16cid:durableId="299118702">
    <w:abstractNumId w:val="98"/>
  </w:num>
  <w:num w:numId="80" w16cid:durableId="1254440130">
    <w:abstractNumId w:val="111"/>
  </w:num>
  <w:num w:numId="81" w16cid:durableId="972910526">
    <w:abstractNumId w:val="67"/>
  </w:num>
  <w:num w:numId="82" w16cid:durableId="1965964833">
    <w:abstractNumId w:val="72"/>
  </w:num>
  <w:num w:numId="83" w16cid:durableId="194385988">
    <w:abstractNumId w:val="55"/>
  </w:num>
  <w:num w:numId="84" w16cid:durableId="369033410">
    <w:abstractNumId w:val="85"/>
  </w:num>
  <w:num w:numId="85" w16cid:durableId="34038404">
    <w:abstractNumId w:val="90"/>
  </w:num>
  <w:num w:numId="86" w16cid:durableId="588777273">
    <w:abstractNumId w:val="101"/>
  </w:num>
  <w:num w:numId="87" w16cid:durableId="1317025748">
    <w:abstractNumId w:val="79"/>
  </w:num>
  <w:num w:numId="88" w16cid:durableId="1774012099">
    <w:abstractNumId w:val="94"/>
  </w:num>
  <w:num w:numId="89" w16cid:durableId="1469544652">
    <w:abstractNumId w:val="53"/>
  </w:num>
  <w:num w:numId="90" w16cid:durableId="568270924">
    <w:abstractNumId w:val="49"/>
  </w:num>
  <w:num w:numId="91" w16cid:durableId="1202548585">
    <w:abstractNumId w:val="105"/>
  </w:num>
  <w:num w:numId="92" w16cid:durableId="1294285563">
    <w:abstractNumId w:val="54"/>
  </w:num>
  <w:num w:numId="93" w16cid:durableId="1198471329">
    <w:abstractNumId w:val="77"/>
  </w:num>
  <w:num w:numId="94" w16cid:durableId="786386336">
    <w:abstractNumId w:val="112"/>
  </w:num>
  <w:num w:numId="95" w16cid:durableId="1576210389">
    <w:abstractNumId w:val="122"/>
  </w:num>
  <w:num w:numId="96" w16cid:durableId="1116682052">
    <w:abstractNumId w:val="92"/>
  </w:num>
  <w:num w:numId="97" w16cid:durableId="270205824">
    <w:abstractNumId w:val="100"/>
  </w:num>
  <w:num w:numId="98" w16cid:durableId="1337073955">
    <w:abstractNumId w:val="81"/>
  </w:num>
  <w:num w:numId="99" w16cid:durableId="1647736272">
    <w:abstractNumId w:val="52"/>
  </w:num>
  <w:num w:numId="100" w16cid:durableId="1159463928">
    <w:abstractNumId w:val="73"/>
  </w:num>
  <w:num w:numId="101" w16cid:durableId="239562707">
    <w:abstractNumId w:val="91"/>
  </w:num>
  <w:num w:numId="102" w16cid:durableId="1764371347">
    <w:abstractNumId w:val="103"/>
  </w:num>
  <w:num w:numId="103" w16cid:durableId="1767993915">
    <w:abstractNumId w:val="8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3C6"/>
    <w:rsid w:val="0000102C"/>
    <w:rsid w:val="00001397"/>
    <w:rsid w:val="0000140C"/>
    <w:rsid w:val="00001552"/>
    <w:rsid w:val="00001F55"/>
    <w:rsid w:val="000021DA"/>
    <w:rsid w:val="00002E3C"/>
    <w:rsid w:val="00003331"/>
    <w:rsid w:val="00004CF4"/>
    <w:rsid w:val="00005777"/>
    <w:rsid w:val="00005F2F"/>
    <w:rsid w:val="00006AC2"/>
    <w:rsid w:val="0000701E"/>
    <w:rsid w:val="00012132"/>
    <w:rsid w:val="00012645"/>
    <w:rsid w:val="000129DD"/>
    <w:rsid w:val="000136D2"/>
    <w:rsid w:val="000149F7"/>
    <w:rsid w:val="000154F8"/>
    <w:rsid w:val="00016604"/>
    <w:rsid w:val="00016AE0"/>
    <w:rsid w:val="00016E3D"/>
    <w:rsid w:val="000174D3"/>
    <w:rsid w:val="00017C86"/>
    <w:rsid w:val="00021208"/>
    <w:rsid w:val="000219C1"/>
    <w:rsid w:val="00022006"/>
    <w:rsid w:val="00022C22"/>
    <w:rsid w:val="00023091"/>
    <w:rsid w:val="00023701"/>
    <w:rsid w:val="000240D9"/>
    <w:rsid w:val="0002471A"/>
    <w:rsid w:val="00026717"/>
    <w:rsid w:val="00030C24"/>
    <w:rsid w:val="00032262"/>
    <w:rsid w:val="00034125"/>
    <w:rsid w:val="00034F2F"/>
    <w:rsid w:val="0003521C"/>
    <w:rsid w:val="00036123"/>
    <w:rsid w:val="000375C1"/>
    <w:rsid w:val="00037CC0"/>
    <w:rsid w:val="0004017F"/>
    <w:rsid w:val="00042485"/>
    <w:rsid w:val="00042497"/>
    <w:rsid w:val="00042A09"/>
    <w:rsid w:val="00042CAB"/>
    <w:rsid w:val="000441C9"/>
    <w:rsid w:val="0004420A"/>
    <w:rsid w:val="0004425A"/>
    <w:rsid w:val="000443FC"/>
    <w:rsid w:val="00044486"/>
    <w:rsid w:val="0004478F"/>
    <w:rsid w:val="000453D8"/>
    <w:rsid w:val="000455D4"/>
    <w:rsid w:val="00046446"/>
    <w:rsid w:val="000468F5"/>
    <w:rsid w:val="00047747"/>
    <w:rsid w:val="00047789"/>
    <w:rsid w:val="0005032E"/>
    <w:rsid w:val="0005111E"/>
    <w:rsid w:val="000511C0"/>
    <w:rsid w:val="00051445"/>
    <w:rsid w:val="00051C55"/>
    <w:rsid w:val="00052FD9"/>
    <w:rsid w:val="0005319D"/>
    <w:rsid w:val="00054837"/>
    <w:rsid w:val="00054B13"/>
    <w:rsid w:val="000550D3"/>
    <w:rsid w:val="0005554E"/>
    <w:rsid w:val="00057522"/>
    <w:rsid w:val="00057D48"/>
    <w:rsid w:val="000601FA"/>
    <w:rsid w:val="00060B20"/>
    <w:rsid w:val="00061150"/>
    <w:rsid w:val="0006331C"/>
    <w:rsid w:val="000633D2"/>
    <w:rsid w:val="00063AE3"/>
    <w:rsid w:val="00063B70"/>
    <w:rsid w:val="00063C32"/>
    <w:rsid w:val="00064170"/>
    <w:rsid w:val="0006569D"/>
    <w:rsid w:val="00065D00"/>
    <w:rsid w:val="00066933"/>
    <w:rsid w:val="000671AC"/>
    <w:rsid w:val="00067365"/>
    <w:rsid w:val="00070BC3"/>
    <w:rsid w:val="00071100"/>
    <w:rsid w:val="000719DA"/>
    <w:rsid w:val="0007232F"/>
    <w:rsid w:val="0007268F"/>
    <w:rsid w:val="000744DD"/>
    <w:rsid w:val="00074B48"/>
    <w:rsid w:val="0007527A"/>
    <w:rsid w:val="000769C5"/>
    <w:rsid w:val="00080372"/>
    <w:rsid w:val="000814AD"/>
    <w:rsid w:val="00082A67"/>
    <w:rsid w:val="000834A1"/>
    <w:rsid w:val="000837FB"/>
    <w:rsid w:val="0008421C"/>
    <w:rsid w:val="00084491"/>
    <w:rsid w:val="000855A7"/>
    <w:rsid w:val="00085D4E"/>
    <w:rsid w:val="00086E41"/>
    <w:rsid w:val="000878C7"/>
    <w:rsid w:val="00090246"/>
    <w:rsid w:val="00090408"/>
    <w:rsid w:val="00091C51"/>
    <w:rsid w:val="00091FEB"/>
    <w:rsid w:val="00093E6A"/>
    <w:rsid w:val="00094363"/>
    <w:rsid w:val="000943FF"/>
    <w:rsid w:val="00095E57"/>
    <w:rsid w:val="00097300"/>
    <w:rsid w:val="0009771F"/>
    <w:rsid w:val="00097815"/>
    <w:rsid w:val="00097EF3"/>
    <w:rsid w:val="000A0BEC"/>
    <w:rsid w:val="000A2860"/>
    <w:rsid w:val="000A3501"/>
    <w:rsid w:val="000A3892"/>
    <w:rsid w:val="000A38C5"/>
    <w:rsid w:val="000A4687"/>
    <w:rsid w:val="000A4727"/>
    <w:rsid w:val="000A4BBC"/>
    <w:rsid w:val="000A5615"/>
    <w:rsid w:val="000A63EB"/>
    <w:rsid w:val="000A74EE"/>
    <w:rsid w:val="000A7B21"/>
    <w:rsid w:val="000B0474"/>
    <w:rsid w:val="000B05CA"/>
    <w:rsid w:val="000B0610"/>
    <w:rsid w:val="000B1D4E"/>
    <w:rsid w:val="000B23B3"/>
    <w:rsid w:val="000B429B"/>
    <w:rsid w:val="000B467F"/>
    <w:rsid w:val="000B4AA1"/>
    <w:rsid w:val="000B666E"/>
    <w:rsid w:val="000B718E"/>
    <w:rsid w:val="000B7824"/>
    <w:rsid w:val="000C0061"/>
    <w:rsid w:val="000C0681"/>
    <w:rsid w:val="000C0684"/>
    <w:rsid w:val="000C1712"/>
    <w:rsid w:val="000C2C28"/>
    <w:rsid w:val="000C33BF"/>
    <w:rsid w:val="000C3DA8"/>
    <w:rsid w:val="000C48CE"/>
    <w:rsid w:val="000C52B0"/>
    <w:rsid w:val="000C6672"/>
    <w:rsid w:val="000D22DC"/>
    <w:rsid w:val="000D27C2"/>
    <w:rsid w:val="000D2810"/>
    <w:rsid w:val="000D2F78"/>
    <w:rsid w:val="000D3014"/>
    <w:rsid w:val="000D3478"/>
    <w:rsid w:val="000D42F4"/>
    <w:rsid w:val="000D5D8E"/>
    <w:rsid w:val="000D7868"/>
    <w:rsid w:val="000E0503"/>
    <w:rsid w:val="000E0532"/>
    <w:rsid w:val="000E15DC"/>
    <w:rsid w:val="000E1801"/>
    <w:rsid w:val="000E1848"/>
    <w:rsid w:val="000E1BE3"/>
    <w:rsid w:val="000E22E4"/>
    <w:rsid w:val="000E251E"/>
    <w:rsid w:val="000E3D48"/>
    <w:rsid w:val="000E3D59"/>
    <w:rsid w:val="000E448D"/>
    <w:rsid w:val="000E52C2"/>
    <w:rsid w:val="000E5C48"/>
    <w:rsid w:val="000E5CC7"/>
    <w:rsid w:val="000E5E06"/>
    <w:rsid w:val="000E664C"/>
    <w:rsid w:val="000F0449"/>
    <w:rsid w:val="000F20F0"/>
    <w:rsid w:val="000F2162"/>
    <w:rsid w:val="000F2398"/>
    <w:rsid w:val="000F23BB"/>
    <w:rsid w:val="000F2CDE"/>
    <w:rsid w:val="000F2E8C"/>
    <w:rsid w:val="000F3071"/>
    <w:rsid w:val="000F37E4"/>
    <w:rsid w:val="000F49E7"/>
    <w:rsid w:val="000F51F9"/>
    <w:rsid w:val="000F7AE7"/>
    <w:rsid w:val="000F7B52"/>
    <w:rsid w:val="001010D8"/>
    <w:rsid w:val="00101FA8"/>
    <w:rsid w:val="00102297"/>
    <w:rsid w:val="00102981"/>
    <w:rsid w:val="00102C19"/>
    <w:rsid w:val="00102CE1"/>
    <w:rsid w:val="00102CE3"/>
    <w:rsid w:val="001042DF"/>
    <w:rsid w:val="001047DE"/>
    <w:rsid w:val="00105DA1"/>
    <w:rsid w:val="00105E67"/>
    <w:rsid w:val="0010603D"/>
    <w:rsid w:val="00106D5E"/>
    <w:rsid w:val="00106E74"/>
    <w:rsid w:val="0010716B"/>
    <w:rsid w:val="00107A74"/>
    <w:rsid w:val="00107C07"/>
    <w:rsid w:val="00107E0B"/>
    <w:rsid w:val="00107F30"/>
    <w:rsid w:val="00110107"/>
    <w:rsid w:val="001105D9"/>
    <w:rsid w:val="00110DAD"/>
    <w:rsid w:val="001110C2"/>
    <w:rsid w:val="00112FB6"/>
    <w:rsid w:val="00113384"/>
    <w:rsid w:val="00113698"/>
    <w:rsid w:val="00113927"/>
    <w:rsid w:val="00113DFB"/>
    <w:rsid w:val="00113E03"/>
    <w:rsid w:val="00113E38"/>
    <w:rsid w:val="00114803"/>
    <w:rsid w:val="001148EC"/>
    <w:rsid w:val="00116DCB"/>
    <w:rsid w:val="00117175"/>
    <w:rsid w:val="00120465"/>
    <w:rsid w:val="00120F59"/>
    <w:rsid w:val="00123E41"/>
    <w:rsid w:val="00125DDA"/>
    <w:rsid w:val="0012643D"/>
    <w:rsid w:val="001264D9"/>
    <w:rsid w:val="00127006"/>
    <w:rsid w:val="0013122B"/>
    <w:rsid w:val="00131FED"/>
    <w:rsid w:val="00132278"/>
    <w:rsid w:val="0013264A"/>
    <w:rsid w:val="00132731"/>
    <w:rsid w:val="00132F0A"/>
    <w:rsid w:val="001334CA"/>
    <w:rsid w:val="00133F45"/>
    <w:rsid w:val="00134139"/>
    <w:rsid w:val="00134402"/>
    <w:rsid w:val="00134B4A"/>
    <w:rsid w:val="00134C11"/>
    <w:rsid w:val="00135B76"/>
    <w:rsid w:val="00136E2A"/>
    <w:rsid w:val="00140A78"/>
    <w:rsid w:val="00140FC5"/>
    <w:rsid w:val="001411FA"/>
    <w:rsid w:val="001426ED"/>
    <w:rsid w:val="0014307E"/>
    <w:rsid w:val="001435E8"/>
    <w:rsid w:val="001436AC"/>
    <w:rsid w:val="00144B0F"/>
    <w:rsid w:val="0014519E"/>
    <w:rsid w:val="001457F6"/>
    <w:rsid w:val="00145B3A"/>
    <w:rsid w:val="00145B57"/>
    <w:rsid w:val="00147489"/>
    <w:rsid w:val="00147A16"/>
    <w:rsid w:val="00147E1C"/>
    <w:rsid w:val="00147F7E"/>
    <w:rsid w:val="00150AE7"/>
    <w:rsid w:val="00150C1C"/>
    <w:rsid w:val="00151672"/>
    <w:rsid w:val="00152641"/>
    <w:rsid w:val="00152A48"/>
    <w:rsid w:val="00152BCC"/>
    <w:rsid w:val="00152C3F"/>
    <w:rsid w:val="00152E9B"/>
    <w:rsid w:val="0015411C"/>
    <w:rsid w:val="001541D8"/>
    <w:rsid w:val="001549C5"/>
    <w:rsid w:val="00154CA9"/>
    <w:rsid w:val="0015531C"/>
    <w:rsid w:val="001555BF"/>
    <w:rsid w:val="001555C5"/>
    <w:rsid w:val="001557E1"/>
    <w:rsid w:val="00155B4A"/>
    <w:rsid w:val="00155F81"/>
    <w:rsid w:val="00156BBC"/>
    <w:rsid w:val="0015715F"/>
    <w:rsid w:val="00160472"/>
    <w:rsid w:val="001616FB"/>
    <w:rsid w:val="001624AC"/>
    <w:rsid w:val="0016264B"/>
    <w:rsid w:val="00162C87"/>
    <w:rsid w:val="0016439E"/>
    <w:rsid w:val="00164A73"/>
    <w:rsid w:val="00165021"/>
    <w:rsid w:val="0016514D"/>
    <w:rsid w:val="00166036"/>
    <w:rsid w:val="001665EF"/>
    <w:rsid w:val="00166864"/>
    <w:rsid w:val="001673A7"/>
    <w:rsid w:val="00171375"/>
    <w:rsid w:val="00171708"/>
    <w:rsid w:val="001729DD"/>
    <w:rsid w:val="00172B27"/>
    <w:rsid w:val="00174CDB"/>
    <w:rsid w:val="00174CE5"/>
    <w:rsid w:val="0017591B"/>
    <w:rsid w:val="0017595F"/>
    <w:rsid w:val="00177B26"/>
    <w:rsid w:val="00180A6C"/>
    <w:rsid w:val="00180D05"/>
    <w:rsid w:val="00180FDD"/>
    <w:rsid w:val="00181741"/>
    <w:rsid w:val="001837F8"/>
    <w:rsid w:val="00184A98"/>
    <w:rsid w:val="001854C4"/>
    <w:rsid w:val="0018589B"/>
    <w:rsid w:val="0019002B"/>
    <w:rsid w:val="00190C7F"/>
    <w:rsid w:val="001938DC"/>
    <w:rsid w:val="00193914"/>
    <w:rsid w:val="001940C7"/>
    <w:rsid w:val="001946B8"/>
    <w:rsid w:val="001956A2"/>
    <w:rsid w:val="00196FD6"/>
    <w:rsid w:val="0019792E"/>
    <w:rsid w:val="00197C30"/>
    <w:rsid w:val="001A0CD9"/>
    <w:rsid w:val="001A1853"/>
    <w:rsid w:val="001A1922"/>
    <w:rsid w:val="001A1D30"/>
    <w:rsid w:val="001A20A9"/>
    <w:rsid w:val="001A20F2"/>
    <w:rsid w:val="001A33E5"/>
    <w:rsid w:val="001A34E6"/>
    <w:rsid w:val="001A36F7"/>
    <w:rsid w:val="001A381E"/>
    <w:rsid w:val="001A5935"/>
    <w:rsid w:val="001B016B"/>
    <w:rsid w:val="001B0DDA"/>
    <w:rsid w:val="001B16B4"/>
    <w:rsid w:val="001B1E70"/>
    <w:rsid w:val="001B3D37"/>
    <w:rsid w:val="001B4741"/>
    <w:rsid w:val="001B4FBB"/>
    <w:rsid w:val="001B5846"/>
    <w:rsid w:val="001B6DDE"/>
    <w:rsid w:val="001B70D8"/>
    <w:rsid w:val="001C191E"/>
    <w:rsid w:val="001C1AD1"/>
    <w:rsid w:val="001C2B23"/>
    <w:rsid w:val="001C2C3B"/>
    <w:rsid w:val="001C398B"/>
    <w:rsid w:val="001C453B"/>
    <w:rsid w:val="001C467F"/>
    <w:rsid w:val="001C5051"/>
    <w:rsid w:val="001C5959"/>
    <w:rsid w:val="001C5DEF"/>
    <w:rsid w:val="001C662E"/>
    <w:rsid w:val="001C670D"/>
    <w:rsid w:val="001C71B5"/>
    <w:rsid w:val="001C7639"/>
    <w:rsid w:val="001C7902"/>
    <w:rsid w:val="001D0F52"/>
    <w:rsid w:val="001D107C"/>
    <w:rsid w:val="001D148A"/>
    <w:rsid w:val="001D2433"/>
    <w:rsid w:val="001D3236"/>
    <w:rsid w:val="001D33FE"/>
    <w:rsid w:val="001D49DE"/>
    <w:rsid w:val="001D5087"/>
    <w:rsid w:val="001D5D5F"/>
    <w:rsid w:val="001D5D62"/>
    <w:rsid w:val="001D6DEC"/>
    <w:rsid w:val="001D74FE"/>
    <w:rsid w:val="001D77A0"/>
    <w:rsid w:val="001E07E0"/>
    <w:rsid w:val="001E0D66"/>
    <w:rsid w:val="001E12ED"/>
    <w:rsid w:val="001E198B"/>
    <w:rsid w:val="001E1A78"/>
    <w:rsid w:val="001E2D05"/>
    <w:rsid w:val="001E4367"/>
    <w:rsid w:val="001E44DC"/>
    <w:rsid w:val="001E4847"/>
    <w:rsid w:val="001E4BD8"/>
    <w:rsid w:val="001E69EE"/>
    <w:rsid w:val="001E7F96"/>
    <w:rsid w:val="001F0842"/>
    <w:rsid w:val="001F0906"/>
    <w:rsid w:val="001F23FC"/>
    <w:rsid w:val="001F4536"/>
    <w:rsid w:val="001F5192"/>
    <w:rsid w:val="001F54FD"/>
    <w:rsid w:val="001F6AB4"/>
    <w:rsid w:val="001F6D26"/>
    <w:rsid w:val="001F7973"/>
    <w:rsid w:val="001F79D5"/>
    <w:rsid w:val="002009C3"/>
    <w:rsid w:val="00200BDE"/>
    <w:rsid w:val="00200C21"/>
    <w:rsid w:val="002018B0"/>
    <w:rsid w:val="00201E83"/>
    <w:rsid w:val="00203223"/>
    <w:rsid w:val="00203445"/>
    <w:rsid w:val="00205161"/>
    <w:rsid w:val="002053A8"/>
    <w:rsid w:val="00205BDE"/>
    <w:rsid w:val="0020606F"/>
    <w:rsid w:val="00206612"/>
    <w:rsid w:val="00207593"/>
    <w:rsid w:val="002108B6"/>
    <w:rsid w:val="0021094B"/>
    <w:rsid w:val="00211215"/>
    <w:rsid w:val="00213436"/>
    <w:rsid w:val="00214235"/>
    <w:rsid w:val="00214688"/>
    <w:rsid w:val="00214846"/>
    <w:rsid w:val="002162A2"/>
    <w:rsid w:val="00216C1A"/>
    <w:rsid w:val="00216CD8"/>
    <w:rsid w:val="0021733A"/>
    <w:rsid w:val="002179EC"/>
    <w:rsid w:val="00217C13"/>
    <w:rsid w:val="002207F4"/>
    <w:rsid w:val="00221F15"/>
    <w:rsid w:val="002236D8"/>
    <w:rsid w:val="00224313"/>
    <w:rsid w:val="00224B08"/>
    <w:rsid w:val="002252F0"/>
    <w:rsid w:val="00225856"/>
    <w:rsid w:val="002263D4"/>
    <w:rsid w:val="00226B0E"/>
    <w:rsid w:val="0023077A"/>
    <w:rsid w:val="002315E7"/>
    <w:rsid w:val="002316DB"/>
    <w:rsid w:val="00231858"/>
    <w:rsid w:val="002325C2"/>
    <w:rsid w:val="00232D0F"/>
    <w:rsid w:val="00233AC1"/>
    <w:rsid w:val="00233CC5"/>
    <w:rsid w:val="0023427D"/>
    <w:rsid w:val="002343CB"/>
    <w:rsid w:val="00235CE4"/>
    <w:rsid w:val="00236042"/>
    <w:rsid w:val="00236BD2"/>
    <w:rsid w:val="00240467"/>
    <w:rsid w:val="0024214E"/>
    <w:rsid w:val="00242FD9"/>
    <w:rsid w:val="00244414"/>
    <w:rsid w:val="00244D8B"/>
    <w:rsid w:val="00245227"/>
    <w:rsid w:val="002464AC"/>
    <w:rsid w:val="002467E4"/>
    <w:rsid w:val="00246ED4"/>
    <w:rsid w:val="0025046C"/>
    <w:rsid w:val="00251AC4"/>
    <w:rsid w:val="00252C81"/>
    <w:rsid w:val="00253817"/>
    <w:rsid w:val="002548DA"/>
    <w:rsid w:val="0025591B"/>
    <w:rsid w:val="002562CA"/>
    <w:rsid w:val="00256626"/>
    <w:rsid w:val="00256BAC"/>
    <w:rsid w:val="00256BB0"/>
    <w:rsid w:val="002573E7"/>
    <w:rsid w:val="00257A40"/>
    <w:rsid w:val="00257C5E"/>
    <w:rsid w:val="00257E56"/>
    <w:rsid w:val="00260A2F"/>
    <w:rsid w:val="00260BDF"/>
    <w:rsid w:val="00260EB7"/>
    <w:rsid w:val="00261B91"/>
    <w:rsid w:val="002641A0"/>
    <w:rsid w:val="002646C7"/>
    <w:rsid w:val="002652E3"/>
    <w:rsid w:val="002669CB"/>
    <w:rsid w:val="00270092"/>
    <w:rsid w:val="00271E67"/>
    <w:rsid w:val="00273A24"/>
    <w:rsid w:val="00273BF9"/>
    <w:rsid w:val="00274931"/>
    <w:rsid w:val="00274ABA"/>
    <w:rsid w:val="00275EB7"/>
    <w:rsid w:val="00277342"/>
    <w:rsid w:val="002775EB"/>
    <w:rsid w:val="00277787"/>
    <w:rsid w:val="00280974"/>
    <w:rsid w:val="00280B5C"/>
    <w:rsid w:val="00280E4B"/>
    <w:rsid w:val="00281D24"/>
    <w:rsid w:val="00281E0C"/>
    <w:rsid w:val="00281E47"/>
    <w:rsid w:val="00282CD1"/>
    <w:rsid w:val="00283365"/>
    <w:rsid w:val="002859D5"/>
    <w:rsid w:val="00285D0B"/>
    <w:rsid w:val="00287358"/>
    <w:rsid w:val="00287467"/>
    <w:rsid w:val="00287967"/>
    <w:rsid w:val="002903E9"/>
    <w:rsid w:val="0029179A"/>
    <w:rsid w:val="00292288"/>
    <w:rsid w:val="0029358E"/>
    <w:rsid w:val="0029398C"/>
    <w:rsid w:val="00293CE0"/>
    <w:rsid w:val="00294B2A"/>
    <w:rsid w:val="002953A5"/>
    <w:rsid w:val="00295691"/>
    <w:rsid w:val="00295846"/>
    <w:rsid w:val="002A034B"/>
    <w:rsid w:val="002A1846"/>
    <w:rsid w:val="002A2B13"/>
    <w:rsid w:val="002A2E19"/>
    <w:rsid w:val="002A31E8"/>
    <w:rsid w:val="002A3D3D"/>
    <w:rsid w:val="002A436B"/>
    <w:rsid w:val="002A4DD8"/>
    <w:rsid w:val="002A50AA"/>
    <w:rsid w:val="002A604F"/>
    <w:rsid w:val="002B0E82"/>
    <w:rsid w:val="002B128E"/>
    <w:rsid w:val="002B3B32"/>
    <w:rsid w:val="002B4087"/>
    <w:rsid w:val="002B5B16"/>
    <w:rsid w:val="002B6719"/>
    <w:rsid w:val="002B72A3"/>
    <w:rsid w:val="002B7ADC"/>
    <w:rsid w:val="002C1930"/>
    <w:rsid w:val="002C1C5A"/>
    <w:rsid w:val="002C1C5D"/>
    <w:rsid w:val="002C1F09"/>
    <w:rsid w:val="002C256A"/>
    <w:rsid w:val="002C3E6B"/>
    <w:rsid w:val="002C48C8"/>
    <w:rsid w:val="002C4F1F"/>
    <w:rsid w:val="002C5495"/>
    <w:rsid w:val="002C56C1"/>
    <w:rsid w:val="002C67CD"/>
    <w:rsid w:val="002C75CE"/>
    <w:rsid w:val="002C76A4"/>
    <w:rsid w:val="002D226D"/>
    <w:rsid w:val="002D23C6"/>
    <w:rsid w:val="002D2C27"/>
    <w:rsid w:val="002D2E39"/>
    <w:rsid w:val="002D314E"/>
    <w:rsid w:val="002D3F52"/>
    <w:rsid w:val="002D3F7D"/>
    <w:rsid w:val="002D408F"/>
    <w:rsid w:val="002D4706"/>
    <w:rsid w:val="002D5BA6"/>
    <w:rsid w:val="002D6CCD"/>
    <w:rsid w:val="002E0497"/>
    <w:rsid w:val="002E094E"/>
    <w:rsid w:val="002E14B3"/>
    <w:rsid w:val="002E19B4"/>
    <w:rsid w:val="002E1AA4"/>
    <w:rsid w:val="002E2A97"/>
    <w:rsid w:val="002E46F7"/>
    <w:rsid w:val="002E4869"/>
    <w:rsid w:val="002E5CDB"/>
    <w:rsid w:val="002E64A7"/>
    <w:rsid w:val="002E65D1"/>
    <w:rsid w:val="002E6A01"/>
    <w:rsid w:val="002E7ABF"/>
    <w:rsid w:val="002F03EB"/>
    <w:rsid w:val="002F15D3"/>
    <w:rsid w:val="002F1CD2"/>
    <w:rsid w:val="002F2C78"/>
    <w:rsid w:val="002F2F6C"/>
    <w:rsid w:val="002F32A9"/>
    <w:rsid w:val="002F3E73"/>
    <w:rsid w:val="002F5B8E"/>
    <w:rsid w:val="002F6A22"/>
    <w:rsid w:val="002F71A7"/>
    <w:rsid w:val="002F790B"/>
    <w:rsid w:val="0030094E"/>
    <w:rsid w:val="0030176D"/>
    <w:rsid w:val="00302951"/>
    <w:rsid w:val="00302B9A"/>
    <w:rsid w:val="00303CD0"/>
    <w:rsid w:val="00303E6C"/>
    <w:rsid w:val="0030405E"/>
    <w:rsid w:val="003044D7"/>
    <w:rsid w:val="003052AC"/>
    <w:rsid w:val="003072DB"/>
    <w:rsid w:val="00310479"/>
    <w:rsid w:val="00312DFE"/>
    <w:rsid w:val="003141A5"/>
    <w:rsid w:val="003155AC"/>
    <w:rsid w:val="0031594A"/>
    <w:rsid w:val="00316768"/>
    <w:rsid w:val="003170F5"/>
    <w:rsid w:val="00321147"/>
    <w:rsid w:val="00321F38"/>
    <w:rsid w:val="00322365"/>
    <w:rsid w:val="00322CD0"/>
    <w:rsid w:val="003236E4"/>
    <w:rsid w:val="00323B21"/>
    <w:rsid w:val="00323E87"/>
    <w:rsid w:val="00324282"/>
    <w:rsid w:val="00324C22"/>
    <w:rsid w:val="00325881"/>
    <w:rsid w:val="00325902"/>
    <w:rsid w:val="00325E66"/>
    <w:rsid w:val="0032666B"/>
    <w:rsid w:val="003269EE"/>
    <w:rsid w:val="00327A52"/>
    <w:rsid w:val="00327B7A"/>
    <w:rsid w:val="003301F3"/>
    <w:rsid w:val="003306AF"/>
    <w:rsid w:val="00331499"/>
    <w:rsid w:val="00331CB4"/>
    <w:rsid w:val="00331CED"/>
    <w:rsid w:val="0033274A"/>
    <w:rsid w:val="003334E1"/>
    <w:rsid w:val="0033442E"/>
    <w:rsid w:val="00334A38"/>
    <w:rsid w:val="00335406"/>
    <w:rsid w:val="00335CE4"/>
    <w:rsid w:val="00337680"/>
    <w:rsid w:val="00337998"/>
    <w:rsid w:val="003400EE"/>
    <w:rsid w:val="0034130A"/>
    <w:rsid w:val="00342345"/>
    <w:rsid w:val="0034396B"/>
    <w:rsid w:val="00343C98"/>
    <w:rsid w:val="00343D91"/>
    <w:rsid w:val="003441B1"/>
    <w:rsid w:val="00344337"/>
    <w:rsid w:val="00344510"/>
    <w:rsid w:val="00345EF2"/>
    <w:rsid w:val="00346253"/>
    <w:rsid w:val="003475A1"/>
    <w:rsid w:val="003501A9"/>
    <w:rsid w:val="003519AF"/>
    <w:rsid w:val="00352328"/>
    <w:rsid w:val="00352387"/>
    <w:rsid w:val="00352566"/>
    <w:rsid w:val="00357509"/>
    <w:rsid w:val="003576BF"/>
    <w:rsid w:val="00357891"/>
    <w:rsid w:val="003600E2"/>
    <w:rsid w:val="003605C3"/>
    <w:rsid w:val="00360959"/>
    <w:rsid w:val="00360A51"/>
    <w:rsid w:val="00360AD2"/>
    <w:rsid w:val="00360AF3"/>
    <w:rsid w:val="0036206E"/>
    <w:rsid w:val="003628D8"/>
    <w:rsid w:val="00363248"/>
    <w:rsid w:val="003636A8"/>
    <w:rsid w:val="00363DDC"/>
    <w:rsid w:val="00364963"/>
    <w:rsid w:val="00364AED"/>
    <w:rsid w:val="003653DC"/>
    <w:rsid w:val="0036575A"/>
    <w:rsid w:val="00365B11"/>
    <w:rsid w:val="003661EA"/>
    <w:rsid w:val="00367C50"/>
    <w:rsid w:val="00370CAE"/>
    <w:rsid w:val="00371660"/>
    <w:rsid w:val="00373143"/>
    <w:rsid w:val="003737FC"/>
    <w:rsid w:val="00373F06"/>
    <w:rsid w:val="003760A9"/>
    <w:rsid w:val="003764E3"/>
    <w:rsid w:val="00376542"/>
    <w:rsid w:val="003768EE"/>
    <w:rsid w:val="00376E20"/>
    <w:rsid w:val="00377CA4"/>
    <w:rsid w:val="00380C8C"/>
    <w:rsid w:val="003810F3"/>
    <w:rsid w:val="00382F63"/>
    <w:rsid w:val="003833C1"/>
    <w:rsid w:val="003841F0"/>
    <w:rsid w:val="003847D1"/>
    <w:rsid w:val="00384C18"/>
    <w:rsid w:val="00384F80"/>
    <w:rsid w:val="003851ED"/>
    <w:rsid w:val="003853D8"/>
    <w:rsid w:val="00385A20"/>
    <w:rsid w:val="0038675A"/>
    <w:rsid w:val="00391257"/>
    <w:rsid w:val="0039126C"/>
    <w:rsid w:val="00391DE4"/>
    <w:rsid w:val="003943D3"/>
    <w:rsid w:val="003945A2"/>
    <w:rsid w:val="00394774"/>
    <w:rsid w:val="00394EC1"/>
    <w:rsid w:val="00395168"/>
    <w:rsid w:val="00396806"/>
    <w:rsid w:val="00396BA2"/>
    <w:rsid w:val="003A00CF"/>
    <w:rsid w:val="003A0FFC"/>
    <w:rsid w:val="003A1C4E"/>
    <w:rsid w:val="003A2AB1"/>
    <w:rsid w:val="003A3339"/>
    <w:rsid w:val="003A3ABB"/>
    <w:rsid w:val="003A3ADC"/>
    <w:rsid w:val="003A3F50"/>
    <w:rsid w:val="003A3FA4"/>
    <w:rsid w:val="003A4D7C"/>
    <w:rsid w:val="003A5137"/>
    <w:rsid w:val="003A5FE1"/>
    <w:rsid w:val="003A626D"/>
    <w:rsid w:val="003A6E79"/>
    <w:rsid w:val="003A70DE"/>
    <w:rsid w:val="003B0343"/>
    <w:rsid w:val="003B1121"/>
    <w:rsid w:val="003B1434"/>
    <w:rsid w:val="003B21EB"/>
    <w:rsid w:val="003B2909"/>
    <w:rsid w:val="003B2980"/>
    <w:rsid w:val="003B36AE"/>
    <w:rsid w:val="003B3C16"/>
    <w:rsid w:val="003B5032"/>
    <w:rsid w:val="003B527D"/>
    <w:rsid w:val="003B53F6"/>
    <w:rsid w:val="003B68AA"/>
    <w:rsid w:val="003B6B72"/>
    <w:rsid w:val="003C1A89"/>
    <w:rsid w:val="003C1AFE"/>
    <w:rsid w:val="003C2DB8"/>
    <w:rsid w:val="003C473A"/>
    <w:rsid w:val="003C5044"/>
    <w:rsid w:val="003C56D4"/>
    <w:rsid w:val="003C5756"/>
    <w:rsid w:val="003C6E40"/>
    <w:rsid w:val="003C7624"/>
    <w:rsid w:val="003C77F6"/>
    <w:rsid w:val="003C792E"/>
    <w:rsid w:val="003D0508"/>
    <w:rsid w:val="003D0BFB"/>
    <w:rsid w:val="003D1D9B"/>
    <w:rsid w:val="003D3899"/>
    <w:rsid w:val="003D3C66"/>
    <w:rsid w:val="003D3D55"/>
    <w:rsid w:val="003D4617"/>
    <w:rsid w:val="003D47E3"/>
    <w:rsid w:val="003D5A5F"/>
    <w:rsid w:val="003D658D"/>
    <w:rsid w:val="003D6940"/>
    <w:rsid w:val="003E0448"/>
    <w:rsid w:val="003E0ED3"/>
    <w:rsid w:val="003E0F73"/>
    <w:rsid w:val="003E2AAB"/>
    <w:rsid w:val="003E3F1D"/>
    <w:rsid w:val="003E41AC"/>
    <w:rsid w:val="003E4857"/>
    <w:rsid w:val="003E4DF4"/>
    <w:rsid w:val="003E60F6"/>
    <w:rsid w:val="003E7E30"/>
    <w:rsid w:val="003F0808"/>
    <w:rsid w:val="003F19DA"/>
    <w:rsid w:val="003F3D5E"/>
    <w:rsid w:val="003F4110"/>
    <w:rsid w:val="003F55BD"/>
    <w:rsid w:val="003F5639"/>
    <w:rsid w:val="003F567E"/>
    <w:rsid w:val="003F5B7B"/>
    <w:rsid w:val="003F6CDC"/>
    <w:rsid w:val="003F6D2F"/>
    <w:rsid w:val="003F735C"/>
    <w:rsid w:val="003F7571"/>
    <w:rsid w:val="003F79E4"/>
    <w:rsid w:val="003F7B65"/>
    <w:rsid w:val="003F7DE4"/>
    <w:rsid w:val="004001AA"/>
    <w:rsid w:val="004016C0"/>
    <w:rsid w:val="00402FB5"/>
    <w:rsid w:val="00403303"/>
    <w:rsid w:val="00403C28"/>
    <w:rsid w:val="00404478"/>
    <w:rsid w:val="0040593A"/>
    <w:rsid w:val="004063BE"/>
    <w:rsid w:val="00406680"/>
    <w:rsid w:val="00406A82"/>
    <w:rsid w:val="004071F0"/>
    <w:rsid w:val="00407FAF"/>
    <w:rsid w:val="0041008B"/>
    <w:rsid w:val="00412078"/>
    <w:rsid w:val="004130AE"/>
    <w:rsid w:val="00413423"/>
    <w:rsid w:val="00413A7C"/>
    <w:rsid w:val="00414FD4"/>
    <w:rsid w:val="004151CD"/>
    <w:rsid w:val="0041570D"/>
    <w:rsid w:val="00415A43"/>
    <w:rsid w:val="00415CE8"/>
    <w:rsid w:val="00415D1B"/>
    <w:rsid w:val="00416232"/>
    <w:rsid w:val="00416830"/>
    <w:rsid w:val="00416AF2"/>
    <w:rsid w:val="004173C9"/>
    <w:rsid w:val="00420694"/>
    <w:rsid w:val="00420AF7"/>
    <w:rsid w:val="00420E55"/>
    <w:rsid w:val="00420E9D"/>
    <w:rsid w:val="004217B6"/>
    <w:rsid w:val="00422CA1"/>
    <w:rsid w:val="00423339"/>
    <w:rsid w:val="004242FA"/>
    <w:rsid w:val="004244AC"/>
    <w:rsid w:val="0042572B"/>
    <w:rsid w:val="0042633E"/>
    <w:rsid w:val="00426862"/>
    <w:rsid w:val="00426C82"/>
    <w:rsid w:val="004271F6"/>
    <w:rsid w:val="004276EF"/>
    <w:rsid w:val="00427CCC"/>
    <w:rsid w:val="00430BDF"/>
    <w:rsid w:val="00430EA3"/>
    <w:rsid w:val="00431BCE"/>
    <w:rsid w:val="00431E9F"/>
    <w:rsid w:val="0043217C"/>
    <w:rsid w:val="00432443"/>
    <w:rsid w:val="00433742"/>
    <w:rsid w:val="00433C97"/>
    <w:rsid w:val="004345E1"/>
    <w:rsid w:val="00434F2E"/>
    <w:rsid w:val="00434F5D"/>
    <w:rsid w:val="004351AB"/>
    <w:rsid w:val="0043624C"/>
    <w:rsid w:val="00436E9F"/>
    <w:rsid w:val="004377AE"/>
    <w:rsid w:val="0043784F"/>
    <w:rsid w:val="00437953"/>
    <w:rsid w:val="00437EAA"/>
    <w:rsid w:val="004400DD"/>
    <w:rsid w:val="0044189A"/>
    <w:rsid w:val="00442471"/>
    <w:rsid w:val="00442673"/>
    <w:rsid w:val="0044374A"/>
    <w:rsid w:val="00443F6B"/>
    <w:rsid w:val="0044409A"/>
    <w:rsid w:val="0044452B"/>
    <w:rsid w:val="00444781"/>
    <w:rsid w:val="0044625E"/>
    <w:rsid w:val="00446264"/>
    <w:rsid w:val="0044716A"/>
    <w:rsid w:val="004506EC"/>
    <w:rsid w:val="0045270F"/>
    <w:rsid w:val="00452BBA"/>
    <w:rsid w:val="004532EE"/>
    <w:rsid w:val="00453807"/>
    <w:rsid w:val="004539B8"/>
    <w:rsid w:val="004549D3"/>
    <w:rsid w:val="004557F4"/>
    <w:rsid w:val="00455B2D"/>
    <w:rsid w:val="004564B6"/>
    <w:rsid w:val="00457017"/>
    <w:rsid w:val="00457137"/>
    <w:rsid w:val="00460B19"/>
    <w:rsid w:val="00460E8C"/>
    <w:rsid w:val="00461A31"/>
    <w:rsid w:val="00461CEF"/>
    <w:rsid w:val="004624E6"/>
    <w:rsid w:val="00463560"/>
    <w:rsid w:val="00463C53"/>
    <w:rsid w:val="00464B13"/>
    <w:rsid w:val="004652D6"/>
    <w:rsid w:val="00465C7F"/>
    <w:rsid w:val="00465D1C"/>
    <w:rsid w:val="00466691"/>
    <w:rsid w:val="00467782"/>
    <w:rsid w:val="004678DB"/>
    <w:rsid w:val="00467B37"/>
    <w:rsid w:val="004706CC"/>
    <w:rsid w:val="004710B2"/>
    <w:rsid w:val="004711F5"/>
    <w:rsid w:val="004715D4"/>
    <w:rsid w:val="004732C4"/>
    <w:rsid w:val="00473464"/>
    <w:rsid w:val="0047360C"/>
    <w:rsid w:val="004742E5"/>
    <w:rsid w:val="00474552"/>
    <w:rsid w:val="00474BAE"/>
    <w:rsid w:val="00477CFE"/>
    <w:rsid w:val="00477F62"/>
    <w:rsid w:val="00480E8E"/>
    <w:rsid w:val="00481098"/>
    <w:rsid w:val="004833C0"/>
    <w:rsid w:val="00483636"/>
    <w:rsid w:val="00484393"/>
    <w:rsid w:val="00484D48"/>
    <w:rsid w:val="00485495"/>
    <w:rsid w:val="004871AB"/>
    <w:rsid w:val="0048732E"/>
    <w:rsid w:val="004878AD"/>
    <w:rsid w:val="004914E0"/>
    <w:rsid w:val="00491C3C"/>
    <w:rsid w:val="00491D55"/>
    <w:rsid w:val="004923BD"/>
    <w:rsid w:val="00492F49"/>
    <w:rsid w:val="00492F8A"/>
    <w:rsid w:val="00493423"/>
    <w:rsid w:val="0049383C"/>
    <w:rsid w:val="00493A10"/>
    <w:rsid w:val="00494815"/>
    <w:rsid w:val="0049481D"/>
    <w:rsid w:val="00494AAB"/>
    <w:rsid w:val="0049520C"/>
    <w:rsid w:val="00495688"/>
    <w:rsid w:val="00496548"/>
    <w:rsid w:val="0049658C"/>
    <w:rsid w:val="00496C5A"/>
    <w:rsid w:val="00497536"/>
    <w:rsid w:val="004A07F1"/>
    <w:rsid w:val="004A1AE9"/>
    <w:rsid w:val="004A6A20"/>
    <w:rsid w:val="004B0734"/>
    <w:rsid w:val="004B18C1"/>
    <w:rsid w:val="004B1CD3"/>
    <w:rsid w:val="004B346C"/>
    <w:rsid w:val="004B3711"/>
    <w:rsid w:val="004B4144"/>
    <w:rsid w:val="004B4A7F"/>
    <w:rsid w:val="004B5710"/>
    <w:rsid w:val="004B5794"/>
    <w:rsid w:val="004B69DF"/>
    <w:rsid w:val="004B6AB7"/>
    <w:rsid w:val="004B7D7C"/>
    <w:rsid w:val="004C13B2"/>
    <w:rsid w:val="004C242B"/>
    <w:rsid w:val="004C2A53"/>
    <w:rsid w:val="004C4848"/>
    <w:rsid w:val="004C5880"/>
    <w:rsid w:val="004C5980"/>
    <w:rsid w:val="004C5CFA"/>
    <w:rsid w:val="004C5FDB"/>
    <w:rsid w:val="004C6C66"/>
    <w:rsid w:val="004C6D11"/>
    <w:rsid w:val="004C7193"/>
    <w:rsid w:val="004D063E"/>
    <w:rsid w:val="004D2BE9"/>
    <w:rsid w:val="004D3CA1"/>
    <w:rsid w:val="004D455E"/>
    <w:rsid w:val="004D49F5"/>
    <w:rsid w:val="004D5104"/>
    <w:rsid w:val="004D527B"/>
    <w:rsid w:val="004D564C"/>
    <w:rsid w:val="004E1E18"/>
    <w:rsid w:val="004E2102"/>
    <w:rsid w:val="004E21BC"/>
    <w:rsid w:val="004E2FD5"/>
    <w:rsid w:val="004E4821"/>
    <w:rsid w:val="004E533C"/>
    <w:rsid w:val="004E5719"/>
    <w:rsid w:val="004E5FDD"/>
    <w:rsid w:val="004E7B05"/>
    <w:rsid w:val="004E7BDB"/>
    <w:rsid w:val="004F0BE3"/>
    <w:rsid w:val="004F13E2"/>
    <w:rsid w:val="004F170A"/>
    <w:rsid w:val="004F3258"/>
    <w:rsid w:val="004F35A6"/>
    <w:rsid w:val="004F3A15"/>
    <w:rsid w:val="004F3ACA"/>
    <w:rsid w:val="004F452F"/>
    <w:rsid w:val="004F4922"/>
    <w:rsid w:val="004F5325"/>
    <w:rsid w:val="004F7A29"/>
    <w:rsid w:val="00500126"/>
    <w:rsid w:val="005005D4"/>
    <w:rsid w:val="00500ABE"/>
    <w:rsid w:val="005017BA"/>
    <w:rsid w:val="00502827"/>
    <w:rsid w:val="00503547"/>
    <w:rsid w:val="00503563"/>
    <w:rsid w:val="0050374B"/>
    <w:rsid w:val="005040B3"/>
    <w:rsid w:val="00505088"/>
    <w:rsid w:val="005062E4"/>
    <w:rsid w:val="00507E1D"/>
    <w:rsid w:val="005104F1"/>
    <w:rsid w:val="00512114"/>
    <w:rsid w:val="005121B6"/>
    <w:rsid w:val="005127DD"/>
    <w:rsid w:val="00513373"/>
    <w:rsid w:val="00513416"/>
    <w:rsid w:val="005139BA"/>
    <w:rsid w:val="005141E1"/>
    <w:rsid w:val="00514C75"/>
    <w:rsid w:val="00515978"/>
    <w:rsid w:val="00515F7F"/>
    <w:rsid w:val="00516055"/>
    <w:rsid w:val="00521470"/>
    <w:rsid w:val="0052213E"/>
    <w:rsid w:val="005223C7"/>
    <w:rsid w:val="00522B52"/>
    <w:rsid w:val="00523014"/>
    <w:rsid w:val="005231D8"/>
    <w:rsid w:val="0052334A"/>
    <w:rsid w:val="00525257"/>
    <w:rsid w:val="005254B7"/>
    <w:rsid w:val="005256E6"/>
    <w:rsid w:val="00526891"/>
    <w:rsid w:val="005272C3"/>
    <w:rsid w:val="00527EFE"/>
    <w:rsid w:val="005305E5"/>
    <w:rsid w:val="005309F3"/>
    <w:rsid w:val="00531EEC"/>
    <w:rsid w:val="005321D2"/>
    <w:rsid w:val="00532CBE"/>
    <w:rsid w:val="00535EBB"/>
    <w:rsid w:val="00535FA8"/>
    <w:rsid w:val="00537DD4"/>
    <w:rsid w:val="00540246"/>
    <w:rsid w:val="005413E2"/>
    <w:rsid w:val="0054171B"/>
    <w:rsid w:val="00542170"/>
    <w:rsid w:val="0054217F"/>
    <w:rsid w:val="00543067"/>
    <w:rsid w:val="00543D8B"/>
    <w:rsid w:val="00543F60"/>
    <w:rsid w:val="00543FF8"/>
    <w:rsid w:val="00544884"/>
    <w:rsid w:val="00544DB6"/>
    <w:rsid w:val="00545331"/>
    <w:rsid w:val="005458FF"/>
    <w:rsid w:val="005462EA"/>
    <w:rsid w:val="00546851"/>
    <w:rsid w:val="00546F3C"/>
    <w:rsid w:val="00547E15"/>
    <w:rsid w:val="00550D8A"/>
    <w:rsid w:val="00551352"/>
    <w:rsid w:val="00551CE1"/>
    <w:rsid w:val="00552280"/>
    <w:rsid w:val="0055297A"/>
    <w:rsid w:val="00552C2B"/>
    <w:rsid w:val="0055303C"/>
    <w:rsid w:val="0055394D"/>
    <w:rsid w:val="00553F6F"/>
    <w:rsid w:val="00554D68"/>
    <w:rsid w:val="00554D8D"/>
    <w:rsid w:val="005566EB"/>
    <w:rsid w:val="00556ABC"/>
    <w:rsid w:val="00557311"/>
    <w:rsid w:val="0056095B"/>
    <w:rsid w:val="00561E1F"/>
    <w:rsid w:val="00562162"/>
    <w:rsid w:val="0056286C"/>
    <w:rsid w:val="00564A71"/>
    <w:rsid w:val="0056573E"/>
    <w:rsid w:val="00565AC2"/>
    <w:rsid w:val="00566470"/>
    <w:rsid w:val="00567002"/>
    <w:rsid w:val="0056794A"/>
    <w:rsid w:val="00571F2E"/>
    <w:rsid w:val="00572D5A"/>
    <w:rsid w:val="00572DEE"/>
    <w:rsid w:val="00574A6D"/>
    <w:rsid w:val="00575C45"/>
    <w:rsid w:val="00575FAF"/>
    <w:rsid w:val="0057766F"/>
    <w:rsid w:val="005807CC"/>
    <w:rsid w:val="00580D65"/>
    <w:rsid w:val="00580DE6"/>
    <w:rsid w:val="005813AF"/>
    <w:rsid w:val="0058154A"/>
    <w:rsid w:val="00581E5F"/>
    <w:rsid w:val="005830CE"/>
    <w:rsid w:val="005830FF"/>
    <w:rsid w:val="005843C8"/>
    <w:rsid w:val="00585822"/>
    <w:rsid w:val="00586067"/>
    <w:rsid w:val="0058735C"/>
    <w:rsid w:val="0058747C"/>
    <w:rsid w:val="005874A7"/>
    <w:rsid w:val="00587584"/>
    <w:rsid w:val="00587708"/>
    <w:rsid w:val="005902BB"/>
    <w:rsid w:val="00591BC9"/>
    <w:rsid w:val="00592C40"/>
    <w:rsid w:val="0059416F"/>
    <w:rsid w:val="00594819"/>
    <w:rsid w:val="00594C6B"/>
    <w:rsid w:val="00594D47"/>
    <w:rsid w:val="005969C0"/>
    <w:rsid w:val="005A0069"/>
    <w:rsid w:val="005A02A4"/>
    <w:rsid w:val="005A1AAB"/>
    <w:rsid w:val="005A3253"/>
    <w:rsid w:val="005A37DC"/>
    <w:rsid w:val="005A39E6"/>
    <w:rsid w:val="005A42D8"/>
    <w:rsid w:val="005A44F4"/>
    <w:rsid w:val="005A546F"/>
    <w:rsid w:val="005A5666"/>
    <w:rsid w:val="005A5731"/>
    <w:rsid w:val="005A5DF2"/>
    <w:rsid w:val="005A724B"/>
    <w:rsid w:val="005A7DE5"/>
    <w:rsid w:val="005B08CC"/>
    <w:rsid w:val="005B1093"/>
    <w:rsid w:val="005B16E4"/>
    <w:rsid w:val="005B2F2F"/>
    <w:rsid w:val="005B3085"/>
    <w:rsid w:val="005B3D1D"/>
    <w:rsid w:val="005B479F"/>
    <w:rsid w:val="005B6D53"/>
    <w:rsid w:val="005B71AB"/>
    <w:rsid w:val="005C017D"/>
    <w:rsid w:val="005C0BB0"/>
    <w:rsid w:val="005C1441"/>
    <w:rsid w:val="005C167B"/>
    <w:rsid w:val="005C1726"/>
    <w:rsid w:val="005C196C"/>
    <w:rsid w:val="005C20AD"/>
    <w:rsid w:val="005C224E"/>
    <w:rsid w:val="005C29DF"/>
    <w:rsid w:val="005C2C0F"/>
    <w:rsid w:val="005C2EBC"/>
    <w:rsid w:val="005C3208"/>
    <w:rsid w:val="005C3543"/>
    <w:rsid w:val="005C3CD4"/>
    <w:rsid w:val="005C5063"/>
    <w:rsid w:val="005C5EDF"/>
    <w:rsid w:val="005C5FB7"/>
    <w:rsid w:val="005C620A"/>
    <w:rsid w:val="005C6633"/>
    <w:rsid w:val="005C67FB"/>
    <w:rsid w:val="005C681E"/>
    <w:rsid w:val="005C7695"/>
    <w:rsid w:val="005C7BBE"/>
    <w:rsid w:val="005C7DCE"/>
    <w:rsid w:val="005D0A9F"/>
    <w:rsid w:val="005D2143"/>
    <w:rsid w:val="005D3241"/>
    <w:rsid w:val="005D3438"/>
    <w:rsid w:val="005D3BAA"/>
    <w:rsid w:val="005D3EC8"/>
    <w:rsid w:val="005D63BA"/>
    <w:rsid w:val="005D64E5"/>
    <w:rsid w:val="005D66F6"/>
    <w:rsid w:val="005D6867"/>
    <w:rsid w:val="005D7E94"/>
    <w:rsid w:val="005E09F7"/>
    <w:rsid w:val="005E0A9A"/>
    <w:rsid w:val="005E10B8"/>
    <w:rsid w:val="005E13B4"/>
    <w:rsid w:val="005E143E"/>
    <w:rsid w:val="005E14F6"/>
    <w:rsid w:val="005E229E"/>
    <w:rsid w:val="005E2809"/>
    <w:rsid w:val="005E39C4"/>
    <w:rsid w:val="005E55C6"/>
    <w:rsid w:val="005E598D"/>
    <w:rsid w:val="005E5EE1"/>
    <w:rsid w:val="005E5F0B"/>
    <w:rsid w:val="005E75DC"/>
    <w:rsid w:val="005F151C"/>
    <w:rsid w:val="005F250E"/>
    <w:rsid w:val="005F2A0D"/>
    <w:rsid w:val="005F2A95"/>
    <w:rsid w:val="005F33CB"/>
    <w:rsid w:val="005F3DA8"/>
    <w:rsid w:val="005F423C"/>
    <w:rsid w:val="005F42C7"/>
    <w:rsid w:val="005F4C93"/>
    <w:rsid w:val="005F58D6"/>
    <w:rsid w:val="005F6A6D"/>
    <w:rsid w:val="005F6FD2"/>
    <w:rsid w:val="005F7989"/>
    <w:rsid w:val="00600CEF"/>
    <w:rsid w:val="0060120C"/>
    <w:rsid w:val="006015FF"/>
    <w:rsid w:val="00601673"/>
    <w:rsid w:val="00601E30"/>
    <w:rsid w:val="00601FFA"/>
    <w:rsid w:val="00602B57"/>
    <w:rsid w:val="00603384"/>
    <w:rsid w:val="00603B78"/>
    <w:rsid w:val="006045E3"/>
    <w:rsid w:val="00604886"/>
    <w:rsid w:val="006049F1"/>
    <w:rsid w:val="006054F3"/>
    <w:rsid w:val="00606FB9"/>
    <w:rsid w:val="006071AD"/>
    <w:rsid w:val="006072F7"/>
    <w:rsid w:val="0061102A"/>
    <w:rsid w:val="00611D2A"/>
    <w:rsid w:val="00611FF1"/>
    <w:rsid w:val="00612C6A"/>
    <w:rsid w:val="00612F09"/>
    <w:rsid w:val="00614044"/>
    <w:rsid w:val="006149DB"/>
    <w:rsid w:val="0061652F"/>
    <w:rsid w:val="00616672"/>
    <w:rsid w:val="006168D5"/>
    <w:rsid w:val="00617B8E"/>
    <w:rsid w:val="00617CA6"/>
    <w:rsid w:val="00620985"/>
    <w:rsid w:val="00621E15"/>
    <w:rsid w:val="006221E8"/>
    <w:rsid w:val="00622627"/>
    <w:rsid w:val="00623352"/>
    <w:rsid w:val="00623BC2"/>
    <w:rsid w:val="0062409B"/>
    <w:rsid w:val="006242B5"/>
    <w:rsid w:val="00624C4E"/>
    <w:rsid w:val="00626503"/>
    <w:rsid w:val="00626618"/>
    <w:rsid w:val="006304B9"/>
    <w:rsid w:val="00631123"/>
    <w:rsid w:val="006324AE"/>
    <w:rsid w:val="0063412B"/>
    <w:rsid w:val="006342F1"/>
    <w:rsid w:val="00634EE3"/>
    <w:rsid w:val="00635315"/>
    <w:rsid w:val="006401F9"/>
    <w:rsid w:val="00640397"/>
    <w:rsid w:val="00640967"/>
    <w:rsid w:val="00640B63"/>
    <w:rsid w:val="00641080"/>
    <w:rsid w:val="006418B7"/>
    <w:rsid w:val="006419B8"/>
    <w:rsid w:val="0064298F"/>
    <w:rsid w:val="00642A76"/>
    <w:rsid w:val="00642B9E"/>
    <w:rsid w:val="00643058"/>
    <w:rsid w:val="00643206"/>
    <w:rsid w:val="00643F9A"/>
    <w:rsid w:val="00644324"/>
    <w:rsid w:val="00645415"/>
    <w:rsid w:val="006458BA"/>
    <w:rsid w:val="00645B42"/>
    <w:rsid w:val="00651490"/>
    <w:rsid w:val="0065231F"/>
    <w:rsid w:val="00653284"/>
    <w:rsid w:val="006532B5"/>
    <w:rsid w:val="00653463"/>
    <w:rsid w:val="006535AF"/>
    <w:rsid w:val="006535CF"/>
    <w:rsid w:val="00654B04"/>
    <w:rsid w:val="00655631"/>
    <w:rsid w:val="00655AF4"/>
    <w:rsid w:val="00656A83"/>
    <w:rsid w:val="0065782F"/>
    <w:rsid w:val="00657FEF"/>
    <w:rsid w:val="00660712"/>
    <w:rsid w:val="00660D19"/>
    <w:rsid w:val="00661837"/>
    <w:rsid w:val="00662E58"/>
    <w:rsid w:val="006633C7"/>
    <w:rsid w:val="00663CFA"/>
    <w:rsid w:val="006652A5"/>
    <w:rsid w:val="00665383"/>
    <w:rsid w:val="006655E8"/>
    <w:rsid w:val="006659C7"/>
    <w:rsid w:val="00665B71"/>
    <w:rsid w:val="006671EF"/>
    <w:rsid w:val="00667B0C"/>
    <w:rsid w:val="0067047E"/>
    <w:rsid w:val="0067141D"/>
    <w:rsid w:val="00672577"/>
    <w:rsid w:val="0067419E"/>
    <w:rsid w:val="0067437F"/>
    <w:rsid w:val="0067713F"/>
    <w:rsid w:val="00677331"/>
    <w:rsid w:val="00680367"/>
    <w:rsid w:val="006807B2"/>
    <w:rsid w:val="00680D8B"/>
    <w:rsid w:val="006821C2"/>
    <w:rsid w:val="0068296C"/>
    <w:rsid w:val="00684C73"/>
    <w:rsid w:val="00684E2D"/>
    <w:rsid w:val="006856A6"/>
    <w:rsid w:val="00687116"/>
    <w:rsid w:val="0068760B"/>
    <w:rsid w:val="006909D7"/>
    <w:rsid w:val="006909E1"/>
    <w:rsid w:val="00690A70"/>
    <w:rsid w:val="00690AB6"/>
    <w:rsid w:val="00692030"/>
    <w:rsid w:val="00693584"/>
    <w:rsid w:val="00694BF4"/>
    <w:rsid w:val="00694E0C"/>
    <w:rsid w:val="00694FCD"/>
    <w:rsid w:val="0069513F"/>
    <w:rsid w:val="00695E16"/>
    <w:rsid w:val="00696593"/>
    <w:rsid w:val="006973D9"/>
    <w:rsid w:val="006A082C"/>
    <w:rsid w:val="006A0C5B"/>
    <w:rsid w:val="006A1A3A"/>
    <w:rsid w:val="006A3A30"/>
    <w:rsid w:val="006A4238"/>
    <w:rsid w:val="006A4571"/>
    <w:rsid w:val="006A53C6"/>
    <w:rsid w:val="006A61E5"/>
    <w:rsid w:val="006A678C"/>
    <w:rsid w:val="006A7A5D"/>
    <w:rsid w:val="006A7CC3"/>
    <w:rsid w:val="006B01CE"/>
    <w:rsid w:val="006B0CE4"/>
    <w:rsid w:val="006B1188"/>
    <w:rsid w:val="006B2517"/>
    <w:rsid w:val="006B2BA7"/>
    <w:rsid w:val="006B2DE5"/>
    <w:rsid w:val="006B3787"/>
    <w:rsid w:val="006B3839"/>
    <w:rsid w:val="006B39AA"/>
    <w:rsid w:val="006B39DF"/>
    <w:rsid w:val="006B3C76"/>
    <w:rsid w:val="006B3F85"/>
    <w:rsid w:val="006B442D"/>
    <w:rsid w:val="006B44E0"/>
    <w:rsid w:val="006B464B"/>
    <w:rsid w:val="006B47BC"/>
    <w:rsid w:val="006B52C5"/>
    <w:rsid w:val="006B561C"/>
    <w:rsid w:val="006B5DE5"/>
    <w:rsid w:val="006B6FC8"/>
    <w:rsid w:val="006B7BF3"/>
    <w:rsid w:val="006C094B"/>
    <w:rsid w:val="006C0E04"/>
    <w:rsid w:val="006C1B66"/>
    <w:rsid w:val="006C2F63"/>
    <w:rsid w:val="006C30AB"/>
    <w:rsid w:val="006C3746"/>
    <w:rsid w:val="006C37BD"/>
    <w:rsid w:val="006C4E76"/>
    <w:rsid w:val="006C5F9C"/>
    <w:rsid w:val="006C60B9"/>
    <w:rsid w:val="006C68D1"/>
    <w:rsid w:val="006C778A"/>
    <w:rsid w:val="006D0EC1"/>
    <w:rsid w:val="006D15D6"/>
    <w:rsid w:val="006D2F61"/>
    <w:rsid w:val="006D362F"/>
    <w:rsid w:val="006D3B30"/>
    <w:rsid w:val="006D4207"/>
    <w:rsid w:val="006D455B"/>
    <w:rsid w:val="006D4ED9"/>
    <w:rsid w:val="006D519B"/>
    <w:rsid w:val="006D5626"/>
    <w:rsid w:val="006D5708"/>
    <w:rsid w:val="006D5AA5"/>
    <w:rsid w:val="006D613C"/>
    <w:rsid w:val="006D6EFD"/>
    <w:rsid w:val="006D73B4"/>
    <w:rsid w:val="006D78B4"/>
    <w:rsid w:val="006E0C47"/>
    <w:rsid w:val="006E1678"/>
    <w:rsid w:val="006E441D"/>
    <w:rsid w:val="006E6010"/>
    <w:rsid w:val="006E611E"/>
    <w:rsid w:val="006E6B1D"/>
    <w:rsid w:val="006E6E45"/>
    <w:rsid w:val="006E7BE9"/>
    <w:rsid w:val="006E7DB0"/>
    <w:rsid w:val="006F0F1B"/>
    <w:rsid w:val="006F15CF"/>
    <w:rsid w:val="006F1B30"/>
    <w:rsid w:val="006F1C43"/>
    <w:rsid w:val="006F1CF2"/>
    <w:rsid w:val="006F36B0"/>
    <w:rsid w:val="006F36BD"/>
    <w:rsid w:val="006F4501"/>
    <w:rsid w:val="006F468F"/>
    <w:rsid w:val="006F4766"/>
    <w:rsid w:val="006F4BFC"/>
    <w:rsid w:val="006F5961"/>
    <w:rsid w:val="006F6F80"/>
    <w:rsid w:val="006F7FC5"/>
    <w:rsid w:val="00700096"/>
    <w:rsid w:val="00700245"/>
    <w:rsid w:val="007007C3"/>
    <w:rsid w:val="00700FE3"/>
    <w:rsid w:val="0070118A"/>
    <w:rsid w:val="007014EB"/>
    <w:rsid w:val="007015D1"/>
    <w:rsid w:val="00701836"/>
    <w:rsid w:val="007022F9"/>
    <w:rsid w:val="007026DE"/>
    <w:rsid w:val="00702A9D"/>
    <w:rsid w:val="00703815"/>
    <w:rsid w:val="00703FE2"/>
    <w:rsid w:val="0070418B"/>
    <w:rsid w:val="00704DCE"/>
    <w:rsid w:val="007063AA"/>
    <w:rsid w:val="0070656F"/>
    <w:rsid w:val="00706801"/>
    <w:rsid w:val="0070690E"/>
    <w:rsid w:val="007071D8"/>
    <w:rsid w:val="00707863"/>
    <w:rsid w:val="00707871"/>
    <w:rsid w:val="0071102E"/>
    <w:rsid w:val="007117FE"/>
    <w:rsid w:val="00711BFA"/>
    <w:rsid w:val="00711E66"/>
    <w:rsid w:val="00712202"/>
    <w:rsid w:val="00713769"/>
    <w:rsid w:val="00713ECA"/>
    <w:rsid w:val="00714005"/>
    <w:rsid w:val="00715665"/>
    <w:rsid w:val="00715D3C"/>
    <w:rsid w:val="007165BE"/>
    <w:rsid w:val="00716FD4"/>
    <w:rsid w:val="00717CF3"/>
    <w:rsid w:val="00720222"/>
    <w:rsid w:val="007211DB"/>
    <w:rsid w:val="0072274D"/>
    <w:rsid w:val="007229E4"/>
    <w:rsid w:val="00725742"/>
    <w:rsid w:val="0072583D"/>
    <w:rsid w:val="00725A49"/>
    <w:rsid w:val="007262DF"/>
    <w:rsid w:val="007262E5"/>
    <w:rsid w:val="007262F4"/>
    <w:rsid w:val="0072668D"/>
    <w:rsid w:val="00726946"/>
    <w:rsid w:val="00726B92"/>
    <w:rsid w:val="00727E72"/>
    <w:rsid w:val="007301A5"/>
    <w:rsid w:val="00730CC7"/>
    <w:rsid w:val="007312C3"/>
    <w:rsid w:val="00732528"/>
    <w:rsid w:val="007326B8"/>
    <w:rsid w:val="007331AC"/>
    <w:rsid w:val="0073377E"/>
    <w:rsid w:val="00733F6A"/>
    <w:rsid w:val="007346B9"/>
    <w:rsid w:val="007361B8"/>
    <w:rsid w:val="00740322"/>
    <w:rsid w:val="007415E2"/>
    <w:rsid w:val="007417CF"/>
    <w:rsid w:val="00742C37"/>
    <w:rsid w:val="00743B4E"/>
    <w:rsid w:val="007440FA"/>
    <w:rsid w:val="00744468"/>
    <w:rsid w:val="00744F2E"/>
    <w:rsid w:val="007457FE"/>
    <w:rsid w:val="00745892"/>
    <w:rsid w:val="007458FA"/>
    <w:rsid w:val="00746594"/>
    <w:rsid w:val="00746DC3"/>
    <w:rsid w:val="0075039B"/>
    <w:rsid w:val="0075089D"/>
    <w:rsid w:val="0075230E"/>
    <w:rsid w:val="00752361"/>
    <w:rsid w:val="00752604"/>
    <w:rsid w:val="00752AA3"/>
    <w:rsid w:val="0075396A"/>
    <w:rsid w:val="00753F4B"/>
    <w:rsid w:val="007544AB"/>
    <w:rsid w:val="00755E12"/>
    <w:rsid w:val="0075659B"/>
    <w:rsid w:val="0075684C"/>
    <w:rsid w:val="00760415"/>
    <w:rsid w:val="00760C9A"/>
    <w:rsid w:val="0076298F"/>
    <w:rsid w:val="00762E0C"/>
    <w:rsid w:val="007636CD"/>
    <w:rsid w:val="007669C8"/>
    <w:rsid w:val="0076790F"/>
    <w:rsid w:val="00767D24"/>
    <w:rsid w:val="007702FF"/>
    <w:rsid w:val="00770C85"/>
    <w:rsid w:val="00771AA4"/>
    <w:rsid w:val="00771DBE"/>
    <w:rsid w:val="00771FEB"/>
    <w:rsid w:val="00772CB4"/>
    <w:rsid w:val="0077393D"/>
    <w:rsid w:val="00773E44"/>
    <w:rsid w:val="00774C1C"/>
    <w:rsid w:val="00774E1F"/>
    <w:rsid w:val="00776311"/>
    <w:rsid w:val="007765A0"/>
    <w:rsid w:val="00776C82"/>
    <w:rsid w:val="007774C3"/>
    <w:rsid w:val="00777749"/>
    <w:rsid w:val="007805B2"/>
    <w:rsid w:val="00780640"/>
    <w:rsid w:val="007815A9"/>
    <w:rsid w:val="00781A7A"/>
    <w:rsid w:val="007831FD"/>
    <w:rsid w:val="00784D12"/>
    <w:rsid w:val="00785B7D"/>
    <w:rsid w:val="00790BC1"/>
    <w:rsid w:val="00790D48"/>
    <w:rsid w:val="00791354"/>
    <w:rsid w:val="007919E0"/>
    <w:rsid w:val="00791BB8"/>
    <w:rsid w:val="00792343"/>
    <w:rsid w:val="00792603"/>
    <w:rsid w:val="00792B78"/>
    <w:rsid w:val="007937A4"/>
    <w:rsid w:val="00793D3E"/>
    <w:rsid w:val="00796D13"/>
    <w:rsid w:val="00797080"/>
    <w:rsid w:val="007A0D20"/>
    <w:rsid w:val="007A120F"/>
    <w:rsid w:val="007A1BB2"/>
    <w:rsid w:val="007A24ED"/>
    <w:rsid w:val="007A2E63"/>
    <w:rsid w:val="007A397D"/>
    <w:rsid w:val="007A41BE"/>
    <w:rsid w:val="007A5CA0"/>
    <w:rsid w:val="007A6565"/>
    <w:rsid w:val="007A6969"/>
    <w:rsid w:val="007A6ACE"/>
    <w:rsid w:val="007A7B93"/>
    <w:rsid w:val="007B01D9"/>
    <w:rsid w:val="007B17BA"/>
    <w:rsid w:val="007B1B22"/>
    <w:rsid w:val="007B32F9"/>
    <w:rsid w:val="007B333C"/>
    <w:rsid w:val="007B3632"/>
    <w:rsid w:val="007B3D30"/>
    <w:rsid w:val="007B4082"/>
    <w:rsid w:val="007B4864"/>
    <w:rsid w:val="007B5666"/>
    <w:rsid w:val="007B59FE"/>
    <w:rsid w:val="007B5E7C"/>
    <w:rsid w:val="007B65B8"/>
    <w:rsid w:val="007B6C55"/>
    <w:rsid w:val="007B6E31"/>
    <w:rsid w:val="007B7664"/>
    <w:rsid w:val="007B7E34"/>
    <w:rsid w:val="007C0AE3"/>
    <w:rsid w:val="007C1997"/>
    <w:rsid w:val="007C1E18"/>
    <w:rsid w:val="007C2C30"/>
    <w:rsid w:val="007C2E96"/>
    <w:rsid w:val="007C2EE1"/>
    <w:rsid w:val="007C45EC"/>
    <w:rsid w:val="007C4E91"/>
    <w:rsid w:val="007C50FF"/>
    <w:rsid w:val="007C597E"/>
    <w:rsid w:val="007C5A8E"/>
    <w:rsid w:val="007D08C0"/>
    <w:rsid w:val="007D21DE"/>
    <w:rsid w:val="007D2335"/>
    <w:rsid w:val="007D27D5"/>
    <w:rsid w:val="007D2D9F"/>
    <w:rsid w:val="007D3FA8"/>
    <w:rsid w:val="007D4E9D"/>
    <w:rsid w:val="007D5723"/>
    <w:rsid w:val="007D62CA"/>
    <w:rsid w:val="007D68AA"/>
    <w:rsid w:val="007D7669"/>
    <w:rsid w:val="007E07E3"/>
    <w:rsid w:val="007E0E56"/>
    <w:rsid w:val="007E213A"/>
    <w:rsid w:val="007E28DC"/>
    <w:rsid w:val="007E4497"/>
    <w:rsid w:val="007F01E8"/>
    <w:rsid w:val="007F0CCD"/>
    <w:rsid w:val="007F0F48"/>
    <w:rsid w:val="007F10BF"/>
    <w:rsid w:val="007F1705"/>
    <w:rsid w:val="007F1A95"/>
    <w:rsid w:val="007F2023"/>
    <w:rsid w:val="007F238B"/>
    <w:rsid w:val="007F23A9"/>
    <w:rsid w:val="007F2426"/>
    <w:rsid w:val="007F429F"/>
    <w:rsid w:val="007F46A6"/>
    <w:rsid w:val="007F61C8"/>
    <w:rsid w:val="007F61E7"/>
    <w:rsid w:val="007F6C4F"/>
    <w:rsid w:val="007F6D37"/>
    <w:rsid w:val="007F7DC1"/>
    <w:rsid w:val="00800BE6"/>
    <w:rsid w:val="0080104F"/>
    <w:rsid w:val="0080168B"/>
    <w:rsid w:val="0080364F"/>
    <w:rsid w:val="00803C3F"/>
    <w:rsid w:val="0080560A"/>
    <w:rsid w:val="00805A9A"/>
    <w:rsid w:val="00806F15"/>
    <w:rsid w:val="0080711D"/>
    <w:rsid w:val="00807FBE"/>
    <w:rsid w:val="00810CFB"/>
    <w:rsid w:val="0081133E"/>
    <w:rsid w:val="00811B0A"/>
    <w:rsid w:val="00813796"/>
    <w:rsid w:val="008138C0"/>
    <w:rsid w:val="0081434A"/>
    <w:rsid w:val="00814640"/>
    <w:rsid w:val="008152FF"/>
    <w:rsid w:val="0081624B"/>
    <w:rsid w:val="00816978"/>
    <w:rsid w:val="00816B13"/>
    <w:rsid w:val="00816F54"/>
    <w:rsid w:val="008171EE"/>
    <w:rsid w:val="008177F3"/>
    <w:rsid w:val="008228CA"/>
    <w:rsid w:val="00823D39"/>
    <w:rsid w:val="00823E0B"/>
    <w:rsid w:val="0082423A"/>
    <w:rsid w:val="00825697"/>
    <w:rsid w:val="00826164"/>
    <w:rsid w:val="008266C1"/>
    <w:rsid w:val="00826759"/>
    <w:rsid w:val="0082730E"/>
    <w:rsid w:val="008275C4"/>
    <w:rsid w:val="00827E77"/>
    <w:rsid w:val="00831250"/>
    <w:rsid w:val="00832E0C"/>
    <w:rsid w:val="008331B8"/>
    <w:rsid w:val="0083360F"/>
    <w:rsid w:val="00833759"/>
    <w:rsid w:val="00834542"/>
    <w:rsid w:val="00834790"/>
    <w:rsid w:val="008351B2"/>
    <w:rsid w:val="00835510"/>
    <w:rsid w:val="00835EB3"/>
    <w:rsid w:val="008363D4"/>
    <w:rsid w:val="00836DB6"/>
    <w:rsid w:val="008372B1"/>
    <w:rsid w:val="00837420"/>
    <w:rsid w:val="00840975"/>
    <w:rsid w:val="008409AC"/>
    <w:rsid w:val="00840CA7"/>
    <w:rsid w:val="00841007"/>
    <w:rsid w:val="008410E1"/>
    <w:rsid w:val="0084129F"/>
    <w:rsid w:val="0084168A"/>
    <w:rsid w:val="00841B03"/>
    <w:rsid w:val="008426C5"/>
    <w:rsid w:val="008429CB"/>
    <w:rsid w:val="00843107"/>
    <w:rsid w:val="008438A6"/>
    <w:rsid w:val="00843EA8"/>
    <w:rsid w:val="008444B3"/>
    <w:rsid w:val="00845226"/>
    <w:rsid w:val="00845B95"/>
    <w:rsid w:val="00846305"/>
    <w:rsid w:val="00846520"/>
    <w:rsid w:val="00846A3D"/>
    <w:rsid w:val="00846BB8"/>
    <w:rsid w:val="00846CF4"/>
    <w:rsid w:val="008471EC"/>
    <w:rsid w:val="008473C7"/>
    <w:rsid w:val="008507F2"/>
    <w:rsid w:val="00852B58"/>
    <w:rsid w:val="00853F9F"/>
    <w:rsid w:val="00854800"/>
    <w:rsid w:val="008557BA"/>
    <w:rsid w:val="00856A36"/>
    <w:rsid w:val="0086014A"/>
    <w:rsid w:val="00860C15"/>
    <w:rsid w:val="008611F3"/>
    <w:rsid w:val="0086152A"/>
    <w:rsid w:val="00862F20"/>
    <w:rsid w:val="008660AF"/>
    <w:rsid w:val="00866A65"/>
    <w:rsid w:val="00866E32"/>
    <w:rsid w:val="008678D9"/>
    <w:rsid w:val="008708BE"/>
    <w:rsid w:val="00870F9E"/>
    <w:rsid w:val="0087161E"/>
    <w:rsid w:val="008718B7"/>
    <w:rsid w:val="00871D7F"/>
    <w:rsid w:val="00873EEC"/>
    <w:rsid w:val="00874DB3"/>
    <w:rsid w:val="00875A1B"/>
    <w:rsid w:val="00875F02"/>
    <w:rsid w:val="00876468"/>
    <w:rsid w:val="00876D44"/>
    <w:rsid w:val="008771A7"/>
    <w:rsid w:val="00880AEA"/>
    <w:rsid w:val="00881484"/>
    <w:rsid w:val="008816F6"/>
    <w:rsid w:val="00881FE0"/>
    <w:rsid w:val="0088285B"/>
    <w:rsid w:val="00883FDB"/>
    <w:rsid w:val="00885082"/>
    <w:rsid w:val="00885904"/>
    <w:rsid w:val="00885BA9"/>
    <w:rsid w:val="008877DC"/>
    <w:rsid w:val="00887D91"/>
    <w:rsid w:val="0089050D"/>
    <w:rsid w:val="00890F60"/>
    <w:rsid w:val="00890FD1"/>
    <w:rsid w:val="00891117"/>
    <w:rsid w:val="00891E8C"/>
    <w:rsid w:val="00891FEC"/>
    <w:rsid w:val="0089221A"/>
    <w:rsid w:val="0089234D"/>
    <w:rsid w:val="008926ED"/>
    <w:rsid w:val="0089326E"/>
    <w:rsid w:val="008940BA"/>
    <w:rsid w:val="00894E10"/>
    <w:rsid w:val="00895D34"/>
    <w:rsid w:val="00895E60"/>
    <w:rsid w:val="00896A55"/>
    <w:rsid w:val="00897DBE"/>
    <w:rsid w:val="008A1430"/>
    <w:rsid w:val="008A332F"/>
    <w:rsid w:val="008A5E8B"/>
    <w:rsid w:val="008A642B"/>
    <w:rsid w:val="008A6E9E"/>
    <w:rsid w:val="008B066C"/>
    <w:rsid w:val="008B0A7A"/>
    <w:rsid w:val="008B0D8C"/>
    <w:rsid w:val="008B1B02"/>
    <w:rsid w:val="008B21EF"/>
    <w:rsid w:val="008B2767"/>
    <w:rsid w:val="008B291A"/>
    <w:rsid w:val="008B2DDF"/>
    <w:rsid w:val="008B3128"/>
    <w:rsid w:val="008B36D0"/>
    <w:rsid w:val="008B3E51"/>
    <w:rsid w:val="008B582A"/>
    <w:rsid w:val="008B5DAD"/>
    <w:rsid w:val="008B6435"/>
    <w:rsid w:val="008B7D06"/>
    <w:rsid w:val="008C2B60"/>
    <w:rsid w:val="008C2BFB"/>
    <w:rsid w:val="008C2FF8"/>
    <w:rsid w:val="008C4182"/>
    <w:rsid w:val="008C4809"/>
    <w:rsid w:val="008C4F4A"/>
    <w:rsid w:val="008C61F5"/>
    <w:rsid w:val="008C625F"/>
    <w:rsid w:val="008C6B9A"/>
    <w:rsid w:val="008C6F32"/>
    <w:rsid w:val="008C716E"/>
    <w:rsid w:val="008D00E8"/>
    <w:rsid w:val="008D053A"/>
    <w:rsid w:val="008D19E4"/>
    <w:rsid w:val="008D3256"/>
    <w:rsid w:val="008D460E"/>
    <w:rsid w:val="008D549D"/>
    <w:rsid w:val="008D5BF0"/>
    <w:rsid w:val="008D67EC"/>
    <w:rsid w:val="008E1B7B"/>
    <w:rsid w:val="008E1C42"/>
    <w:rsid w:val="008E2483"/>
    <w:rsid w:val="008E2AD9"/>
    <w:rsid w:val="008E3E35"/>
    <w:rsid w:val="008E486F"/>
    <w:rsid w:val="008E515A"/>
    <w:rsid w:val="008E7162"/>
    <w:rsid w:val="008F26BF"/>
    <w:rsid w:val="008F33AC"/>
    <w:rsid w:val="008F3DEC"/>
    <w:rsid w:val="008F401E"/>
    <w:rsid w:val="008F4915"/>
    <w:rsid w:val="008F4BF9"/>
    <w:rsid w:val="008F51F0"/>
    <w:rsid w:val="008F5713"/>
    <w:rsid w:val="008F5772"/>
    <w:rsid w:val="008F58A0"/>
    <w:rsid w:val="008F6234"/>
    <w:rsid w:val="008F6AB1"/>
    <w:rsid w:val="008F6D89"/>
    <w:rsid w:val="00900107"/>
    <w:rsid w:val="0090057F"/>
    <w:rsid w:val="00900D40"/>
    <w:rsid w:val="00902F3D"/>
    <w:rsid w:val="00905C91"/>
    <w:rsid w:val="009067BF"/>
    <w:rsid w:val="00910848"/>
    <w:rsid w:val="00910B61"/>
    <w:rsid w:val="00910F15"/>
    <w:rsid w:val="00911EE2"/>
    <w:rsid w:val="009122E6"/>
    <w:rsid w:val="00914E2F"/>
    <w:rsid w:val="00914F6A"/>
    <w:rsid w:val="0091512C"/>
    <w:rsid w:val="00915308"/>
    <w:rsid w:val="0091552F"/>
    <w:rsid w:val="009158CD"/>
    <w:rsid w:val="00915B4A"/>
    <w:rsid w:val="00916173"/>
    <w:rsid w:val="00916409"/>
    <w:rsid w:val="0091662C"/>
    <w:rsid w:val="0091739D"/>
    <w:rsid w:val="00922CB0"/>
    <w:rsid w:val="009234C3"/>
    <w:rsid w:val="00923C3C"/>
    <w:rsid w:val="00923EAB"/>
    <w:rsid w:val="00923F57"/>
    <w:rsid w:val="00923FC9"/>
    <w:rsid w:val="0092497B"/>
    <w:rsid w:val="009258F8"/>
    <w:rsid w:val="00925C0C"/>
    <w:rsid w:val="00926527"/>
    <w:rsid w:val="00926B40"/>
    <w:rsid w:val="00927BA4"/>
    <w:rsid w:val="009303E2"/>
    <w:rsid w:val="009308E2"/>
    <w:rsid w:val="0093205E"/>
    <w:rsid w:val="009330AE"/>
    <w:rsid w:val="00933120"/>
    <w:rsid w:val="00933BB1"/>
    <w:rsid w:val="00933F6F"/>
    <w:rsid w:val="00934974"/>
    <w:rsid w:val="0093643A"/>
    <w:rsid w:val="009366B4"/>
    <w:rsid w:val="009368D4"/>
    <w:rsid w:val="00936AA6"/>
    <w:rsid w:val="00936B6F"/>
    <w:rsid w:val="00937C13"/>
    <w:rsid w:val="00940D70"/>
    <w:rsid w:val="00941A35"/>
    <w:rsid w:val="00941E77"/>
    <w:rsid w:val="00942668"/>
    <w:rsid w:val="009426A8"/>
    <w:rsid w:val="00944659"/>
    <w:rsid w:val="0094477E"/>
    <w:rsid w:val="0094531D"/>
    <w:rsid w:val="009455C8"/>
    <w:rsid w:val="0094650F"/>
    <w:rsid w:val="00946618"/>
    <w:rsid w:val="009507B3"/>
    <w:rsid w:val="00950C3D"/>
    <w:rsid w:val="00951A44"/>
    <w:rsid w:val="00954A58"/>
    <w:rsid w:val="009562D7"/>
    <w:rsid w:val="00956DD1"/>
    <w:rsid w:val="00957453"/>
    <w:rsid w:val="00957CD9"/>
    <w:rsid w:val="009605CE"/>
    <w:rsid w:val="009612F0"/>
    <w:rsid w:val="00961556"/>
    <w:rsid w:val="00962308"/>
    <w:rsid w:val="00962F79"/>
    <w:rsid w:val="0096348D"/>
    <w:rsid w:val="0096360E"/>
    <w:rsid w:val="00963E6D"/>
    <w:rsid w:val="009650D0"/>
    <w:rsid w:val="00965D41"/>
    <w:rsid w:val="00965DCF"/>
    <w:rsid w:val="0096693D"/>
    <w:rsid w:val="00971469"/>
    <w:rsid w:val="00971540"/>
    <w:rsid w:val="00972007"/>
    <w:rsid w:val="00972AB2"/>
    <w:rsid w:val="00973A11"/>
    <w:rsid w:val="0097537A"/>
    <w:rsid w:val="0097687B"/>
    <w:rsid w:val="00976C1F"/>
    <w:rsid w:val="00977642"/>
    <w:rsid w:val="00977744"/>
    <w:rsid w:val="0098037A"/>
    <w:rsid w:val="009807E5"/>
    <w:rsid w:val="00981DCE"/>
    <w:rsid w:val="0098236B"/>
    <w:rsid w:val="00983350"/>
    <w:rsid w:val="00983BE8"/>
    <w:rsid w:val="00983E7B"/>
    <w:rsid w:val="009840B1"/>
    <w:rsid w:val="00984370"/>
    <w:rsid w:val="0098459E"/>
    <w:rsid w:val="00984A26"/>
    <w:rsid w:val="00984A7E"/>
    <w:rsid w:val="0098603B"/>
    <w:rsid w:val="0098651E"/>
    <w:rsid w:val="00986BE7"/>
    <w:rsid w:val="00986ED3"/>
    <w:rsid w:val="00987923"/>
    <w:rsid w:val="00990AF4"/>
    <w:rsid w:val="0099210B"/>
    <w:rsid w:val="0099235F"/>
    <w:rsid w:val="00992E9D"/>
    <w:rsid w:val="0099397C"/>
    <w:rsid w:val="0099478B"/>
    <w:rsid w:val="00996DCA"/>
    <w:rsid w:val="00997D77"/>
    <w:rsid w:val="00997DF5"/>
    <w:rsid w:val="009A0611"/>
    <w:rsid w:val="009A08B2"/>
    <w:rsid w:val="009A0A2C"/>
    <w:rsid w:val="009A1921"/>
    <w:rsid w:val="009A4A9F"/>
    <w:rsid w:val="009A50F4"/>
    <w:rsid w:val="009A52B2"/>
    <w:rsid w:val="009A5FA6"/>
    <w:rsid w:val="009A6DE0"/>
    <w:rsid w:val="009A7750"/>
    <w:rsid w:val="009B0805"/>
    <w:rsid w:val="009B0A80"/>
    <w:rsid w:val="009B2048"/>
    <w:rsid w:val="009B2611"/>
    <w:rsid w:val="009B3D2C"/>
    <w:rsid w:val="009B5552"/>
    <w:rsid w:val="009B5B20"/>
    <w:rsid w:val="009B6006"/>
    <w:rsid w:val="009B6190"/>
    <w:rsid w:val="009B6892"/>
    <w:rsid w:val="009B68C7"/>
    <w:rsid w:val="009B69DD"/>
    <w:rsid w:val="009B71C6"/>
    <w:rsid w:val="009C1E60"/>
    <w:rsid w:val="009C2AA2"/>
    <w:rsid w:val="009C2D49"/>
    <w:rsid w:val="009C3787"/>
    <w:rsid w:val="009C3B25"/>
    <w:rsid w:val="009C4782"/>
    <w:rsid w:val="009C49B9"/>
    <w:rsid w:val="009C5031"/>
    <w:rsid w:val="009C5424"/>
    <w:rsid w:val="009C5481"/>
    <w:rsid w:val="009C5BFE"/>
    <w:rsid w:val="009C60C9"/>
    <w:rsid w:val="009C6DC5"/>
    <w:rsid w:val="009C7249"/>
    <w:rsid w:val="009C7CF1"/>
    <w:rsid w:val="009D0B43"/>
    <w:rsid w:val="009D2E43"/>
    <w:rsid w:val="009D42A4"/>
    <w:rsid w:val="009D4982"/>
    <w:rsid w:val="009D5688"/>
    <w:rsid w:val="009D5C8B"/>
    <w:rsid w:val="009D7221"/>
    <w:rsid w:val="009D7963"/>
    <w:rsid w:val="009D7999"/>
    <w:rsid w:val="009D7C3F"/>
    <w:rsid w:val="009D7D15"/>
    <w:rsid w:val="009E1D06"/>
    <w:rsid w:val="009E403B"/>
    <w:rsid w:val="009E403D"/>
    <w:rsid w:val="009E4714"/>
    <w:rsid w:val="009E4949"/>
    <w:rsid w:val="009E5D28"/>
    <w:rsid w:val="009E5D3B"/>
    <w:rsid w:val="009E6BAE"/>
    <w:rsid w:val="009E6C58"/>
    <w:rsid w:val="009F02F6"/>
    <w:rsid w:val="009F0804"/>
    <w:rsid w:val="009F171B"/>
    <w:rsid w:val="009F1AED"/>
    <w:rsid w:val="009F2B7B"/>
    <w:rsid w:val="009F2F1B"/>
    <w:rsid w:val="009F30BD"/>
    <w:rsid w:val="009F4DE9"/>
    <w:rsid w:val="009F52C2"/>
    <w:rsid w:val="009F6CC5"/>
    <w:rsid w:val="009F6ED7"/>
    <w:rsid w:val="00A000CA"/>
    <w:rsid w:val="00A00F54"/>
    <w:rsid w:val="00A014A9"/>
    <w:rsid w:val="00A01520"/>
    <w:rsid w:val="00A0185C"/>
    <w:rsid w:val="00A025AF"/>
    <w:rsid w:val="00A02C49"/>
    <w:rsid w:val="00A02F15"/>
    <w:rsid w:val="00A0390E"/>
    <w:rsid w:val="00A03C94"/>
    <w:rsid w:val="00A04DE4"/>
    <w:rsid w:val="00A04FBA"/>
    <w:rsid w:val="00A054D3"/>
    <w:rsid w:val="00A05CA9"/>
    <w:rsid w:val="00A060AA"/>
    <w:rsid w:val="00A06DD9"/>
    <w:rsid w:val="00A079BC"/>
    <w:rsid w:val="00A07B44"/>
    <w:rsid w:val="00A07C86"/>
    <w:rsid w:val="00A07EF8"/>
    <w:rsid w:val="00A10080"/>
    <w:rsid w:val="00A10594"/>
    <w:rsid w:val="00A12335"/>
    <w:rsid w:val="00A131FD"/>
    <w:rsid w:val="00A142E9"/>
    <w:rsid w:val="00A14BF3"/>
    <w:rsid w:val="00A14F9F"/>
    <w:rsid w:val="00A15061"/>
    <w:rsid w:val="00A15DFD"/>
    <w:rsid w:val="00A16B2E"/>
    <w:rsid w:val="00A16BF7"/>
    <w:rsid w:val="00A170A9"/>
    <w:rsid w:val="00A17BCA"/>
    <w:rsid w:val="00A20BAB"/>
    <w:rsid w:val="00A212AB"/>
    <w:rsid w:val="00A214BF"/>
    <w:rsid w:val="00A2164B"/>
    <w:rsid w:val="00A23A87"/>
    <w:rsid w:val="00A24D06"/>
    <w:rsid w:val="00A250BC"/>
    <w:rsid w:val="00A26F9A"/>
    <w:rsid w:val="00A30471"/>
    <w:rsid w:val="00A30837"/>
    <w:rsid w:val="00A32DD5"/>
    <w:rsid w:val="00A3360A"/>
    <w:rsid w:val="00A33CA5"/>
    <w:rsid w:val="00A33EF4"/>
    <w:rsid w:val="00A34E89"/>
    <w:rsid w:val="00A36301"/>
    <w:rsid w:val="00A36B45"/>
    <w:rsid w:val="00A37D1D"/>
    <w:rsid w:val="00A406CF"/>
    <w:rsid w:val="00A4082A"/>
    <w:rsid w:val="00A40877"/>
    <w:rsid w:val="00A40DB3"/>
    <w:rsid w:val="00A428CE"/>
    <w:rsid w:val="00A42EF6"/>
    <w:rsid w:val="00A43E9A"/>
    <w:rsid w:val="00A44341"/>
    <w:rsid w:val="00A44C1E"/>
    <w:rsid w:val="00A44F3B"/>
    <w:rsid w:val="00A4531A"/>
    <w:rsid w:val="00A46CF8"/>
    <w:rsid w:val="00A46E96"/>
    <w:rsid w:val="00A51EBF"/>
    <w:rsid w:val="00A525AA"/>
    <w:rsid w:val="00A52B52"/>
    <w:rsid w:val="00A53B4B"/>
    <w:rsid w:val="00A540F9"/>
    <w:rsid w:val="00A54416"/>
    <w:rsid w:val="00A5557B"/>
    <w:rsid w:val="00A5559D"/>
    <w:rsid w:val="00A56F6B"/>
    <w:rsid w:val="00A60048"/>
    <w:rsid w:val="00A60748"/>
    <w:rsid w:val="00A60A5E"/>
    <w:rsid w:val="00A612FA"/>
    <w:rsid w:val="00A62062"/>
    <w:rsid w:val="00A62592"/>
    <w:rsid w:val="00A626EA"/>
    <w:rsid w:val="00A62BFA"/>
    <w:rsid w:val="00A62E8D"/>
    <w:rsid w:val="00A62FF7"/>
    <w:rsid w:val="00A63503"/>
    <w:rsid w:val="00A645D0"/>
    <w:rsid w:val="00A64B34"/>
    <w:rsid w:val="00A64E2E"/>
    <w:rsid w:val="00A651F3"/>
    <w:rsid w:val="00A65232"/>
    <w:rsid w:val="00A65795"/>
    <w:rsid w:val="00A66F10"/>
    <w:rsid w:val="00A67396"/>
    <w:rsid w:val="00A7035E"/>
    <w:rsid w:val="00A71837"/>
    <w:rsid w:val="00A72F8A"/>
    <w:rsid w:val="00A73D39"/>
    <w:rsid w:val="00A745CC"/>
    <w:rsid w:val="00A746E4"/>
    <w:rsid w:val="00A74AB2"/>
    <w:rsid w:val="00A7616A"/>
    <w:rsid w:val="00A7670B"/>
    <w:rsid w:val="00A76838"/>
    <w:rsid w:val="00A770DF"/>
    <w:rsid w:val="00A802E6"/>
    <w:rsid w:val="00A80F8B"/>
    <w:rsid w:val="00A819C6"/>
    <w:rsid w:val="00A819ED"/>
    <w:rsid w:val="00A81E18"/>
    <w:rsid w:val="00A8276B"/>
    <w:rsid w:val="00A82A53"/>
    <w:rsid w:val="00A830FC"/>
    <w:rsid w:val="00A83A67"/>
    <w:rsid w:val="00A84933"/>
    <w:rsid w:val="00A86D78"/>
    <w:rsid w:val="00A875F1"/>
    <w:rsid w:val="00A90F4E"/>
    <w:rsid w:val="00A91B0E"/>
    <w:rsid w:val="00A922BD"/>
    <w:rsid w:val="00A92A2D"/>
    <w:rsid w:val="00A92B7D"/>
    <w:rsid w:val="00A92BA8"/>
    <w:rsid w:val="00A9312C"/>
    <w:rsid w:val="00A93275"/>
    <w:rsid w:val="00A93639"/>
    <w:rsid w:val="00A93A1E"/>
    <w:rsid w:val="00A93ADC"/>
    <w:rsid w:val="00A943E3"/>
    <w:rsid w:val="00A9482D"/>
    <w:rsid w:val="00A949DF"/>
    <w:rsid w:val="00A94B5D"/>
    <w:rsid w:val="00A94F8A"/>
    <w:rsid w:val="00A94FDF"/>
    <w:rsid w:val="00A953E9"/>
    <w:rsid w:val="00A9629D"/>
    <w:rsid w:val="00A96E3B"/>
    <w:rsid w:val="00A97CB2"/>
    <w:rsid w:val="00AA0883"/>
    <w:rsid w:val="00AA0F26"/>
    <w:rsid w:val="00AA121A"/>
    <w:rsid w:val="00AA22D6"/>
    <w:rsid w:val="00AA269E"/>
    <w:rsid w:val="00AA26E2"/>
    <w:rsid w:val="00AA4335"/>
    <w:rsid w:val="00AA4BB4"/>
    <w:rsid w:val="00AA4D13"/>
    <w:rsid w:val="00AA52C7"/>
    <w:rsid w:val="00AA60AB"/>
    <w:rsid w:val="00AB0715"/>
    <w:rsid w:val="00AB0E4E"/>
    <w:rsid w:val="00AB0F86"/>
    <w:rsid w:val="00AB178B"/>
    <w:rsid w:val="00AB1E3B"/>
    <w:rsid w:val="00AB24D4"/>
    <w:rsid w:val="00AB25E0"/>
    <w:rsid w:val="00AB370A"/>
    <w:rsid w:val="00AB420A"/>
    <w:rsid w:val="00AB584A"/>
    <w:rsid w:val="00AB5C72"/>
    <w:rsid w:val="00AB66F0"/>
    <w:rsid w:val="00AB6E14"/>
    <w:rsid w:val="00AC0D49"/>
    <w:rsid w:val="00AC185B"/>
    <w:rsid w:val="00AC1CD7"/>
    <w:rsid w:val="00AC29E6"/>
    <w:rsid w:val="00AC5491"/>
    <w:rsid w:val="00AC5695"/>
    <w:rsid w:val="00AC5816"/>
    <w:rsid w:val="00AC745F"/>
    <w:rsid w:val="00AD010A"/>
    <w:rsid w:val="00AD0BE4"/>
    <w:rsid w:val="00AD0F23"/>
    <w:rsid w:val="00AD2822"/>
    <w:rsid w:val="00AD2ADE"/>
    <w:rsid w:val="00AD3C2F"/>
    <w:rsid w:val="00AD46A8"/>
    <w:rsid w:val="00AD49EA"/>
    <w:rsid w:val="00AD4E5C"/>
    <w:rsid w:val="00AD5550"/>
    <w:rsid w:val="00AD5C2B"/>
    <w:rsid w:val="00AD6277"/>
    <w:rsid w:val="00AD6947"/>
    <w:rsid w:val="00AE033D"/>
    <w:rsid w:val="00AE0405"/>
    <w:rsid w:val="00AE075C"/>
    <w:rsid w:val="00AE08B4"/>
    <w:rsid w:val="00AE101C"/>
    <w:rsid w:val="00AE2193"/>
    <w:rsid w:val="00AE2383"/>
    <w:rsid w:val="00AE3BFC"/>
    <w:rsid w:val="00AE4257"/>
    <w:rsid w:val="00AE4900"/>
    <w:rsid w:val="00AE68C9"/>
    <w:rsid w:val="00AE6E33"/>
    <w:rsid w:val="00AE7AB0"/>
    <w:rsid w:val="00AE7AE1"/>
    <w:rsid w:val="00AE7C77"/>
    <w:rsid w:val="00AF14D6"/>
    <w:rsid w:val="00AF3D9D"/>
    <w:rsid w:val="00AF4835"/>
    <w:rsid w:val="00AF4DFB"/>
    <w:rsid w:val="00AF5632"/>
    <w:rsid w:val="00AF5861"/>
    <w:rsid w:val="00AF6151"/>
    <w:rsid w:val="00AF62EE"/>
    <w:rsid w:val="00AF69D1"/>
    <w:rsid w:val="00AF69E3"/>
    <w:rsid w:val="00AF6D7F"/>
    <w:rsid w:val="00B00141"/>
    <w:rsid w:val="00B00809"/>
    <w:rsid w:val="00B01039"/>
    <w:rsid w:val="00B01814"/>
    <w:rsid w:val="00B04C51"/>
    <w:rsid w:val="00B079C7"/>
    <w:rsid w:val="00B11C51"/>
    <w:rsid w:val="00B1233D"/>
    <w:rsid w:val="00B12983"/>
    <w:rsid w:val="00B134A1"/>
    <w:rsid w:val="00B13980"/>
    <w:rsid w:val="00B14687"/>
    <w:rsid w:val="00B146F9"/>
    <w:rsid w:val="00B14C45"/>
    <w:rsid w:val="00B16262"/>
    <w:rsid w:val="00B16472"/>
    <w:rsid w:val="00B16897"/>
    <w:rsid w:val="00B17233"/>
    <w:rsid w:val="00B2065C"/>
    <w:rsid w:val="00B213B2"/>
    <w:rsid w:val="00B21F54"/>
    <w:rsid w:val="00B22B29"/>
    <w:rsid w:val="00B22B5F"/>
    <w:rsid w:val="00B22BF2"/>
    <w:rsid w:val="00B22D7F"/>
    <w:rsid w:val="00B23EAF"/>
    <w:rsid w:val="00B27014"/>
    <w:rsid w:val="00B300E8"/>
    <w:rsid w:val="00B306A7"/>
    <w:rsid w:val="00B309E6"/>
    <w:rsid w:val="00B30D64"/>
    <w:rsid w:val="00B30FE4"/>
    <w:rsid w:val="00B31B56"/>
    <w:rsid w:val="00B31E96"/>
    <w:rsid w:val="00B324E9"/>
    <w:rsid w:val="00B347EF"/>
    <w:rsid w:val="00B348D1"/>
    <w:rsid w:val="00B34902"/>
    <w:rsid w:val="00B34D92"/>
    <w:rsid w:val="00B35170"/>
    <w:rsid w:val="00B355B5"/>
    <w:rsid w:val="00B358F0"/>
    <w:rsid w:val="00B36582"/>
    <w:rsid w:val="00B36716"/>
    <w:rsid w:val="00B370E1"/>
    <w:rsid w:val="00B40094"/>
    <w:rsid w:val="00B405EC"/>
    <w:rsid w:val="00B40EB5"/>
    <w:rsid w:val="00B4124C"/>
    <w:rsid w:val="00B4184E"/>
    <w:rsid w:val="00B432C8"/>
    <w:rsid w:val="00B43608"/>
    <w:rsid w:val="00B448DE"/>
    <w:rsid w:val="00B4620B"/>
    <w:rsid w:val="00B46E6E"/>
    <w:rsid w:val="00B5089B"/>
    <w:rsid w:val="00B51ACA"/>
    <w:rsid w:val="00B55761"/>
    <w:rsid w:val="00B5669E"/>
    <w:rsid w:val="00B56C1E"/>
    <w:rsid w:val="00B603F4"/>
    <w:rsid w:val="00B60767"/>
    <w:rsid w:val="00B61909"/>
    <w:rsid w:val="00B61F8B"/>
    <w:rsid w:val="00B62118"/>
    <w:rsid w:val="00B62570"/>
    <w:rsid w:val="00B62BA9"/>
    <w:rsid w:val="00B63B78"/>
    <w:rsid w:val="00B64627"/>
    <w:rsid w:val="00B64C4C"/>
    <w:rsid w:val="00B65233"/>
    <w:rsid w:val="00B65440"/>
    <w:rsid w:val="00B65501"/>
    <w:rsid w:val="00B670CF"/>
    <w:rsid w:val="00B67DAA"/>
    <w:rsid w:val="00B706F9"/>
    <w:rsid w:val="00B70C52"/>
    <w:rsid w:val="00B7131D"/>
    <w:rsid w:val="00B715B2"/>
    <w:rsid w:val="00B71D47"/>
    <w:rsid w:val="00B72618"/>
    <w:rsid w:val="00B72DF1"/>
    <w:rsid w:val="00B7496F"/>
    <w:rsid w:val="00B7585A"/>
    <w:rsid w:val="00B758F1"/>
    <w:rsid w:val="00B7596E"/>
    <w:rsid w:val="00B7643B"/>
    <w:rsid w:val="00B764C1"/>
    <w:rsid w:val="00B774EE"/>
    <w:rsid w:val="00B80AC2"/>
    <w:rsid w:val="00B81169"/>
    <w:rsid w:val="00B824BF"/>
    <w:rsid w:val="00B838CA"/>
    <w:rsid w:val="00B839A8"/>
    <w:rsid w:val="00B84D21"/>
    <w:rsid w:val="00B86349"/>
    <w:rsid w:val="00B866F7"/>
    <w:rsid w:val="00B872BF"/>
    <w:rsid w:val="00B87654"/>
    <w:rsid w:val="00B87B17"/>
    <w:rsid w:val="00B87CEC"/>
    <w:rsid w:val="00B909EF"/>
    <w:rsid w:val="00B912D9"/>
    <w:rsid w:val="00B91A66"/>
    <w:rsid w:val="00B91AD1"/>
    <w:rsid w:val="00B92583"/>
    <w:rsid w:val="00B92796"/>
    <w:rsid w:val="00B927D6"/>
    <w:rsid w:val="00B92943"/>
    <w:rsid w:val="00B92FAF"/>
    <w:rsid w:val="00B930E9"/>
    <w:rsid w:val="00B93F33"/>
    <w:rsid w:val="00B94C61"/>
    <w:rsid w:val="00B9554A"/>
    <w:rsid w:val="00B95C39"/>
    <w:rsid w:val="00B95E64"/>
    <w:rsid w:val="00B96E1D"/>
    <w:rsid w:val="00B97274"/>
    <w:rsid w:val="00B97902"/>
    <w:rsid w:val="00BA00E5"/>
    <w:rsid w:val="00BA024F"/>
    <w:rsid w:val="00BA081A"/>
    <w:rsid w:val="00BA08EC"/>
    <w:rsid w:val="00BA2DBF"/>
    <w:rsid w:val="00BA3074"/>
    <w:rsid w:val="00BA512E"/>
    <w:rsid w:val="00BA69DB"/>
    <w:rsid w:val="00BB1865"/>
    <w:rsid w:val="00BB1961"/>
    <w:rsid w:val="00BB3C0A"/>
    <w:rsid w:val="00BB42C5"/>
    <w:rsid w:val="00BB44CF"/>
    <w:rsid w:val="00BB45E0"/>
    <w:rsid w:val="00BB46CA"/>
    <w:rsid w:val="00BB4BDB"/>
    <w:rsid w:val="00BB4C1D"/>
    <w:rsid w:val="00BB58DD"/>
    <w:rsid w:val="00BB5A55"/>
    <w:rsid w:val="00BB6B46"/>
    <w:rsid w:val="00BB6B68"/>
    <w:rsid w:val="00BC13B5"/>
    <w:rsid w:val="00BC1AC7"/>
    <w:rsid w:val="00BC1B51"/>
    <w:rsid w:val="00BC2307"/>
    <w:rsid w:val="00BC392B"/>
    <w:rsid w:val="00BC492A"/>
    <w:rsid w:val="00BC4941"/>
    <w:rsid w:val="00BC4E22"/>
    <w:rsid w:val="00BC5AEB"/>
    <w:rsid w:val="00BC70EB"/>
    <w:rsid w:val="00BC7A61"/>
    <w:rsid w:val="00BC7D58"/>
    <w:rsid w:val="00BD06B1"/>
    <w:rsid w:val="00BD085D"/>
    <w:rsid w:val="00BD1165"/>
    <w:rsid w:val="00BD15C6"/>
    <w:rsid w:val="00BD1DE5"/>
    <w:rsid w:val="00BD1F79"/>
    <w:rsid w:val="00BD286D"/>
    <w:rsid w:val="00BD3047"/>
    <w:rsid w:val="00BD315A"/>
    <w:rsid w:val="00BD4F2D"/>
    <w:rsid w:val="00BD5C7C"/>
    <w:rsid w:val="00BD7EA2"/>
    <w:rsid w:val="00BE0FBA"/>
    <w:rsid w:val="00BE131D"/>
    <w:rsid w:val="00BE2549"/>
    <w:rsid w:val="00BE291A"/>
    <w:rsid w:val="00BE2BB8"/>
    <w:rsid w:val="00BE31B8"/>
    <w:rsid w:val="00BE3A90"/>
    <w:rsid w:val="00BE498B"/>
    <w:rsid w:val="00BE4B17"/>
    <w:rsid w:val="00BE5E2B"/>
    <w:rsid w:val="00BE6E86"/>
    <w:rsid w:val="00BE770D"/>
    <w:rsid w:val="00BF034D"/>
    <w:rsid w:val="00BF07EE"/>
    <w:rsid w:val="00BF18FB"/>
    <w:rsid w:val="00BF1F83"/>
    <w:rsid w:val="00BF1F8B"/>
    <w:rsid w:val="00BF2D1A"/>
    <w:rsid w:val="00BF31E0"/>
    <w:rsid w:val="00BF31EA"/>
    <w:rsid w:val="00BF4B96"/>
    <w:rsid w:val="00BF7524"/>
    <w:rsid w:val="00C00593"/>
    <w:rsid w:val="00C0074A"/>
    <w:rsid w:val="00C0078E"/>
    <w:rsid w:val="00C0181D"/>
    <w:rsid w:val="00C01D07"/>
    <w:rsid w:val="00C0349D"/>
    <w:rsid w:val="00C03639"/>
    <w:rsid w:val="00C03EC5"/>
    <w:rsid w:val="00C067EE"/>
    <w:rsid w:val="00C07D2F"/>
    <w:rsid w:val="00C11267"/>
    <w:rsid w:val="00C11306"/>
    <w:rsid w:val="00C1217C"/>
    <w:rsid w:val="00C125F8"/>
    <w:rsid w:val="00C14A01"/>
    <w:rsid w:val="00C14FB9"/>
    <w:rsid w:val="00C163D9"/>
    <w:rsid w:val="00C16CC1"/>
    <w:rsid w:val="00C16F63"/>
    <w:rsid w:val="00C20770"/>
    <w:rsid w:val="00C2098E"/>
    <w:rsid w:val="00C22672"/>
    <w:rsid w:val="00C23659"/>
    <w:rsid w:val="00C23727"/>
    <w:rsid w:val="00C23A31"/>
    <w:rsid w:val="00C23BD9"/>
    <w:rsid w:val="00C24478"/>
    <w:rsid w:val="00C24749"/>
    <w:rsid w:val="00C2480F"/>
    <w:rsid w:val="00C248F1"/>
    <w:rsid w:val="00C25169"/>
    <w:rsid w:val="00C2538B"/>
    <w:rsid w:val="00C26885"/>
    <w:rsid w:val="00C26E31"/>
    <w:rsid w:val="00C277A5"/>
    <w:rsid w:val="00C30630"/>
    <w:rsid w:val="00C30677"/>
    <w:rsid w:val="00C30CA2"/>
    <w:rsid w:val="00C30EB8"/>
    <w:rsid w:val="00C31178"/>
    <w:rsid w:val="00C31445"/>
    <w:rsid w:val="00C32387"/>
    <w:rsid w:val="00C3334E"/>
    <w:rsid w:val="00C33DD8"/>
    <w:rsid w:val="00C34123"/>
    <w:rsid w:val="00C345F8"/>
    <w:rsid w:val="00C35029"/>
    <w:rsid w:val="00C354A7"/>
    <w:rsid w:val="00C35570"/>
    <w:rsid w:val="00C3578B"/>
    <w:rsid w:val="00C3635D"/>
    <w:rsid w:val="00C364E7"/>
    <w:rsid w:val="00C375AF"/>
    <w:rsid w:val="00C3780E"/>
    <w:rsid w:val="00C407C9"/>
    <w:rsid w:val="00C417B1"/>
    <w:rsid w:val="00C417ED"/>
    <w:rsid w:val="00C42874"/>
    <w:rsid w:val="00C45CE4"/>
    <w:rsid w:val="00C463AF"/>
    <w:rsid w:val="00C46579"/>
    <w:rsid w:val="00C47849"/>
    <w:rsid w:val="00C50960"/>
    <w:rsid w:val="00C515C7"/>
    <w:rsid w:val="00C51689"/>
    <w:rsid w:val="00C51DDF"/>
    <w:rsid w:val="00C52D7A"/>
    <w:rsid w:val="00C5330C"/>
    <w:rsid w:val="00C53574"/>
    <w:rsid w:val="00C5497A"/>
    <w:rsid w:val="00C54B3B"/>
    <w:rsid w:val="00C54B78"/>
    <w:rsid w:val="00C56EA4"/>
    <w:rsid w:val="00C57EC9"/>
    <w:rsid w:val="00C60FA2"/>
    <w:rsid w:val="00C611CC"/>
    <w:rsid w:val="00C617E1"/>
    <w:rsid w:val="00C62227"/>
    <w:rsid w:val="00C63505"/>
    <w:rsid w:val="00C636E8"/>
    <w:rsid w:val="00C63C5C"/>
    <w:rsid w:val="00C6491D"/>
    <w:rsid w:val="00C65154"/>
    <w:rsid w:val="00C652CB"/>
    <w:rsid w:val="00C65B03"/>
    <w:rsid w:val="00C66A19"/>
    <w:rsid w:val="00C67281"/>
    <w:rsid w:val="00C675FD"/>
    <w:rsid w:val="00C67BB1"/>
    <w:rsid w:val="00C71141"/>
    <w:rsid w:val="00C7193A"/>
    <w:rsid w:val="00C72074"/>
    <w:rsid w:val="00C7257E"/>
    <w:rsid w:val="00C745E4"/>
    <w:rsid w:val="00C74C19"/>
    <w:rsid w:val="00C74F72"/>
    <w:rsid w:val="00C75791"/>
    <w:rsid w:val="00C763BC"/>
    <w:rsid w:val="00C7710F"/>
    <w:rsid w:val="00C77D06"/>
    <w:rsid w:val="00C80AC2"/>
    <w:rsid w:val="00C8265A"/>
    <w:rsid w:val="00C83479"/>
    <w:rsid w:val="00C83BC8"/>
    <w:rsid w:val="00C83DC6"/>
    <w:rsid w:val="00C83E70"/>
    <w:rsid w:val="00C8484C"/>
    <w:rsid w:val="00C8519B"/>
    <w:rsid w:val="00C85465"/>
    <w:rsid w:val="00C854BD"/>
    <w:rsid w:val="00C85B6B"/>
    <w:rsid w:val="00C90002"/>
    <w:rsid w:val="00C911E7"/>
    <w:rsid w:val="00C91956"/>
    <w:rsid w:val="00C91A2D"/>
    <w:rsid w:val="00C931E9"/>
    <w:rsid w:val="00C93E4F"/>
    <w:rsid w:val="00C93E72"/>
    <w:rsid w:val="00C9401B"/>
    <w:rsid w:val="00C95A6B"/>
    <w:rsid w:val="00C95BD7"/>
    <w:rsid w:val="00C966F3"/>
    <w:rsid w:val="00C969E4"/>
    <w:rsid w:val="00C96CA1"/>
    <w:rsid w:val="00C973A9"/>
    <w:rsid w:val="00CA13E6"/>
    <w:rsid w:val="00CA1E65"/>
    <w:rsid w:val="00CA253D"/>
    <w:rsid w:val="00CA3730"/>
    <w:rsid w:val="00CA3C25"/>
    <w:rsid w:val="00CA439E"/>
    <w:rsid w:val="00CA50E5"/>
    <w:rsid w:val="00CA57CC"/>
    <w:rsid w:val="00CA6E82"/>
    <w:rsid w:val="00CA737F"/>
    <w:rsid w:val="00CA7662"/>
    <w:rsid w:val="00CA7B77"/>
    <w:rsid w:val="00CB09DF"/>
    <w:rsid w:val="00CB0A48"/>
    <w:rsid w:val="00CB0A51"/>
    <w:rsid w:val="00CB13F9"/>
    <w:rsid w:val="00CB2EB6"/>
    <w:rsid w:val="00CB2F5A"/>
    <w:rsid w:val="00CB35D3"/>
    <w:rsid w:val="00CB402E"/>
    <w:rsid w:val="00CB5AB3"/>
    <w:rsid w:val="00CB625A"/>
    <w:rsid w:val="00CB69B0"/>
    <w:rsid w:val="00CB7136"/>
    <w:rsid w:val="00CB725B"/>
    <w:rsid w:val="00CB75B3"/>
    <w:rsid w:val="00CC0BA5"/>
    <w:rsid w:val="00CC0E52"/>
    <w:rsid w:val="00CC2861"/>
    <w:rsid w:val="00CC3EE4"/>
    <w:rsid w:val="00CC4414"/>
    <w:rsid w:val="00CC45CD"/>
    <w:rsid w:val="00CC4867"/>
    <w:rsid w:val="00CC4DCC"/>
    <w:rsid w:val="00CC4E43"/>
    <w:rsid w:val="00CC5C83"/>
    <w:rsid w:val="00CC5CD6"/>
    <w:rsid w:val="00CC6BD6"/>
    <w:rsid w:val="00CC6E02"/>
    <w:rsid w:val="00CC782A"/>
    <w:rsid w:val="00CD02CF"/>
    <w:rsid w:val="00CD07E0"/>
    <w:rsid w:val="00CD0BC5"/>
    <w:rsid w:val="00CD0C79"/>
    <w:rsid w:val="00CD168F"/>
    <w:rsid w:val="00CD1984"/>
    <w:rsid w:val="00CD1BFB"/>
    <w:rsid w:val="00CD2F37"/>
    <w:rsid w:val="00CD3A18"/>
    <w:rsid w:val="00CD40E2"/>
    <w:rsid w:val="00CD4A53"/>
    <w:rsid w:val="00CD55CA"/>
    <w:rsid w:val="00CD562F"/>
    <w:rsid w:val="00CD570D"/>
    <w:rsid w:val="00CD5923"/>
    <w:rsid w:val="00CD6357"/>
    <w:rsid w:val="00CD6B0B"/>
    <w:rsid w:val="00CD73E3"/>
    <w:rsid w:val="00CD743E"/>
    <w:rsid w:val="00CE0B9F"/>
    <w:rsid w:val="00CE11B0"/>
    <w:rsid w:val="00CE11B5"/>
    <w:rsid w:val="00CE255E"/>
    <w:rsid w:val="00CE50D6"/>
    <w:rsid w:val="00CE5650"/>
    <w:rsid w:val="00CE5E0C"/>
    <w:rsid w:val="00CE610D"/>
    <w:rsid w:val="00CE75E6"/>
    <w:rsid w:val="00CE777B"/>
    <w:rsid w:val="00CF0F36"/>
    <w:rsid w:val="00CF11EC"/>
    <w:rsid w:val="00CF13D5"/>
    <w:rsid w:val="00CF1571"/>
    <w:rsid w:val="00CF1F0A"/>
    <w:rsid w:val="00CF2CC2"/>
    <w:rsid w:val="00CF39E6"/>
    <w:rsid w:val="00CF3F38"/>
    <w:rsid w:val="00CF49CD"/>
    <w:rsid w:val="00CF4BB1"/>
    <w:rsid w:val="00CF59C6"/>
    <w:rsid w:val="00CF756B"/>
    <w:rsid w:val="00CF7E24"/>
    <w:rsid w:val="00D02406"/>
    <w:rsid w:val="00D02D01"/>
    <w:rsid w:val="00D0361B"/>
    <w:rsid w:val="00D03BBB"/>
    <w:rsid w:val="00D03F26"/>
    <w:rsid w:val="00D044EC"/>
    <w:rsid w:val="00D05240"/>
    <w:rsid w:val="00D05379"/>
    <w:rsid w:val="00D0566A"/>
    <w:rsid w:val="00D05D38"/>
    <w:rsid w:val="00D069D1"/>
    <w:rsid w:val="00D07035"/>
    <w:rsid w:val="00D07D3A"/>
    <w:rsid w:val="00D10001"/>
    <w:rsid w:val="00D1101C"/>
    <w:rsid w:val="00D111D1"/>
    <w:rsid w:val="00D113C6"/>
    <w:rsid w:val="00D12229"/>
    <w:rsid w:val="00D14255"/>
    <w:rsid w:val="00D15685"/>
    <w:rsid w:val="00D16C28"/>
    <w:rsid w:val="00D175BA"/>
    <w:rsid w:val="00D17DCD"/>
    <w:rsid w:val="00D20076"/>
    <w:rsid w:val="00D203C2"/>
    <w:rsid w:val="00D210B9"/>
    <w:rsid w:val="00D21E07"/>
    <w:rsid w:val="00D22FF5"/>
    <w:rsid w:val="00D2359A"/>
    <w:rsid w:val="00D265FC"/>
    <w:rsid w:val="00D26EB1"/>
    <w:rsid w:val="00D273E6"/>
    <w:rsid w:val="00D27613"/>
    <w:rsid w:val="00D30164"/>
    <w:rsid w:val="00D30AB1"/>
    <w:rsid w:val="00D30FD0"/>
    <w:rsid w:val="00D31073"/>
    <w:rsid w:val="00D32321"/>
    <w:rsid w:val="00D32EDC"/>
    <w:rsid w:val="00D333CD"/>
    <w:rsid w:val="00D33CAB"/>
    <w:rsid w:val="00D34065"/>
    <w:rsid w:val="00D34A01"/>
    <w:rsid w:val="00D373B3"/>
    <w:rsid w:val="00D37D75"/>
    <w:rsid w:val="00D407D0"/>
    <w:rsid w:val="00D422BF"/>
    <w:rsid w:val="00D42474"/>
    <w:rsid w:val="00D42618"/>
    <w:rsid w:val="00D42F9D"/>
    <w:rsid w:val="00D43E47"/>
    <w:rsid w:val="00D43EDA"/>
    <w:rsid w:val="00D43F2F"/>
    <w:rsid w:val="00D4575D"/>
    <w:rsid w:val="00D46B1F"/>
    <w:rsid w:val="00D46BBF"/>
    <w:rsid w:val="00D50CD6"/>
    <w:rsid w:val="00D50DFB"/>
    <w:rsid w:val="00D50F48"/>
    <w:rsid w:val="00D516A9"/>
    <w:rsid w:val="00D518A3"/>
    <w:rsid w:val="00D52B21"/>
    <w:rsid w:val="00D52EB2"/>
    <w:rsid w:val="00D54304"/>
    <w:rsid w:val="00D5482D"/>
    <w:rsid w:val="00D54BED"/>
    <w:rsid w:val="00D55B65"/>
    <w:rsid w:val="00D563ED"/>
    <w:rsid w:val="00D570F4"/>
    <w:rsid w:val="00D57994"/>
    <w:rsid w:val="00D61AD2"/>
    <w:rsid w:val="00D624AB"/>
    <w:rsid w:val="00D627AB"/>
    <w:rsid w:val="00D62EDB"/>
    <w:rsid w:val="00D6377D"/>
    <w:rsid w:val="00D639E5"/>
    <w:rsid w:val="00D63FEC"/>
    <w:rsid w:val="00D64E68"/>
    <w:rsid w:val="00D6585E"/>
    <w:rsid w:val="00D6630E"/>
    <w:rsid w:val="00D66A48"/>
    <w:rsid w:val="00D67649"/>
    <w:rsid w:val="00D67E86"/>
    <w:rsid w:val="00D705D4"/>
    <w:rsid w:val="00D70772"/>
    <w:rsid w:val="00D7152D"/>
    <w:rsid w:val="00D71F89"/>
    <w:rsid w:val="00D72F74"/>
    <w:rsid w:val="00D73669"/>
    <w:rsid w:val="00D73F39"/>
    <w:rsid w:val="00D74819"/>
    <w:rsid w:val="00D74953"/>
    <w:rsid w:val="00D74B40"/>
    <w:rsid w:val="00D7549B"/>
    <w:rsid w:val="00D76422"/>
    <w:rsid w:val="00D766D3"/>
    <w:rsid w:val="00D76F64"/>
    <w:rsid w:val="00D77537"/>
    <w:rsid w:val="00D779E2"/>
    <w:rsid w:val="00D80434"/>
    <w:rsid w:val="00D807BB"/>
    <w:rsid w:val="00D8090A"/>
    <w:rsid w:val="00D80AE7"/>
    <w:rsid w:val="00D80BC5"/>
    <w:rsid w:val="00D80D72"/>
    <w:rsid w:val="00D80E40"/>
    <w:rsid w:val="00D822A2"/>
    <w:rsid w:val="00D823C5"/>
    <w:rsid w:val="00D8304E"/>
    <w:rsid w:val="00D83E9D"/>
    <w:rsid w:val="00D84859"/>
    <w:rsid w:val="00D850AA"/>
    <w:rsid w:val="00D85139"/>
    <w:rsid w:val="00D85621"/>
    <w:rsid w:val="00D85861"/>
    <w:rsid w:val="00D858EC"/>
    <w:rsid w:val="00D85E93"/>
    <w:rsid w:val="00D85EE9"/>
    <w:rsid w:val="00D86211"/>
    <w:rsid w:val="00D86DE9"/>
    <w:rsid w:val="00D8755D"/>
    <w:rsid w:val="00D87F67"/>
    <w:rsid w:val="00D9016C"/>
    <w:rsid w:val="00D90276"/>
    <w:rsid w:val="00D9253F"/>
    <w:rsid w:val="00D9331A"/>
    <w:rsid w:val="00D93663"/>
    <w:rsid w:val="00D93CEF"/>
    <w:rsid w:val="00D946C9"/>
    <w:rsid w:val="00D95DD4"/>
    <w:rsid w:val="00D97EFF"/>
    <w:rsid w:val="00DA0D92"/>
    <w:rsid w:val="00DA10C0"/>
    <w:rsid w:val="00DA22BF"/>
    <w:rsid w:val="00DA23AC"/>
    <w:rsid w:val="00DA3E51"/>
    <w:rsid w:val="00DA46ED"/>
    <w:rsid w:val="00DA52F1"/>
    <w:rsid w:val="00DA5792"/>
    <w:rsid w:val="00DA61A8"/>
    <w:rsid w:val="00DA6485"/>
    <w:rsid w:val="00DA7348"/>
    <w:rsid w:val="00DB05F2"/>
    <w:rsid w:val="00DB0653"/>
    <w:rsid w:val="00DB096D"/>
    <w:rsid w:val="00DB1968"/>
    <w:rsid w:val="00DB2D65"/>
    <w:rsid w:val="00DB3280"/>
    <w:rsid w:val="00DB391D"/>
    <w:rsid w:val="00DB3AEE"/>
    <w:rsid w:val="00DB424F"/>
    <w:rsid w:val="00DB4BDE"/>
    <w:rsid w:val="00DB4DA4"/>
    <w:rsid w:val="00DB55FD"/>
    <w:rsid w:val="00DB78CD"/>
    <w:rsid w:val="00DB7ACD"/>
    <w:rsid w:val="00DC0FE7"/>
    <w:rsid w:val="00DC1BDC"/>
    <w:rsid w:val="00DC2639"/>
    <w:rsid w:val="00DC3026"/>
    <w:rsid w:val="00DC448B"/>
    <w:rsid w:val="00DC6E3F"/>
    <w:rsid w:val="00DD0B56"/>
    <w:rsid w:val="00DD2149"/>
    <w:rsid w:val="00DD2CA5"/>
    <w:rsid w:val="00DD3208"/>
    <w:rsid w:val="00DD329E"/>
    <w:rsid w:val="00DD373A"/>
    <w:rsid w:val="00DD3C73"/>
    <w:rsid w:val="00DD4821"/>
    <w:rsid w:val="00DD4F4D"/>
    <w:rsid w:val="00DD5B6E"/>
    <w:rsid w:val="00DD6F92"/>
    <w:rsid w:val="00DE0267"/>
    <w:rsid w:val="00DE068B"/>
    <w:rsid w:val="00DE0745"/>
    <w:rsid w:val="00DE08EB"/>
    <w:rsid w:val="00DE14AE"/>
    <w:rsid w:val="00DE5655"/>
    <w:rsid w:val="00DE590C"/>
    <w:rsid w:val="00DE6999"/>
    <w:rsid w:val="00DE733F"/>
    <w:rsid w:val="00DE73D9"/>
    <w:rsid w:val="00DF0280"/>
    <w:rsid w:val="00DF0CE6"/>
    <w:rsid w:val="00DF21D0"/>
    <w:rsid w:val="00DF27FD"/>
    <w:rsid w:val="00DF2B2D"/>
    <w:rsid w:val="00DF48F8"/>
    <w:rsid w:val="00DF554F"/>
    <w:rsid w:val="00DF5676"/>
    <w:rsid w:val="00DF5753"/>
    <w:rsid w:val="00DF5A93"/>
    <w:rsid w:val="00DF5BD8"/>
    <w:rsid w:val="00DF6EC1"/>
    <w:rsid w:val="00DF712D"/>
    <w:rsid w:val="00DF73D2"/>
    <w:rsid w:val="00E00519"/>
    <w:rsid w:val="00E00786"/>
    <w:rsid w:val="00E01659"/>
    <w:rsid w:val="00E048B7"/>
    <w:rsid w:val="00E06065"/>
    <w:rsid w:val="00E06C24"/>
    <w:rsid w:val="00E0715E"/>
    <w:rsid w:val="00E07182"/>
    <w:rsid w:val="00E10493"/>
    <w:rsid w:val="00E115BD"/>
    <w:rsid w:val="00E14886"/>
    <w:rsid w:val="00E15E84"/>
    <w:rsid w:val="00E1663B"/>
    <w:rsid w:val="00E16FC1"/>
    <w:rsid w:val="00E17811"/>
    <w:rsid w:val="00E204AA"/>
    <w:rsid w:val="00E21FEC"/>
    <w:rsid w:val="00E2216A"/>
    <w:rsid w:val="00E24151"/>
    <w:rsid w:val="00E243DC"/>
    <w:rsid w:val="00E24F16"/>
    <w:rsid w:val="00E253C4"/>
    <w:rsid w:val="00E257AB"/>
    <w:rsid w:val="00E25BEE"/>
    <w:rsid w:val="00E25DC7"/>
    <w:rsid w:val="00E26030"/>
    <w:rsid w:val="00E27AF7"/>
    <w:rsid w:val="00E30998"/>
    <w:rsid w:val="00E30DCF"/>
    <w:rsid w:val="00E3119F"/>
    <w:rsid w:val="00E31423"/>
    <w:rsid w:val="00E31696"/>
    <w:rsid w:val="00E31714"/>
    <w:rsid w:val="00E31B42"/>
    <w:rsid w:val="00E31F31"/>
    <w:rsid w:val="00E32A61"/>
    <w:rsid w:val="00E33127"/>
    <w:rsid w:val="00E33A5A"/>
    <w:rsid w:val="00E345E0"/>
    <w:rsid w:val="00E34F77"/>
    <w:rsid w:val="00E35CAF"/>
    <w:rsid w:val="00E35D12"/>
    <w:rsid w:val="00E35D89"/>
    <w:rsid w:val="00E3624B"/>
    <w:rsid w:val="00E36A9B"/>
    <w:rsid w:val="00E36ADD"/>
    <w:rsid w:val="00E40257"/>
    <w:rsid w:val="00E40665"/>
    <w:rsid w:val="00E409FD"/>
    <w:rsid w:val="00E41209"/>
    <w:rsid w:val="00E41284"/>
    <w:rsid w:val="00E41691"/>
    <w:rsid w:val="00E4325D"/>
    <w:rsid w:val="00E43309"/>
    <w:rsid w:val="00E44425"/>
    <w:rsid w:val="00E44B32"/>
    <w:rsid w:val="00E45234"/>
    <w:rsid w:val="00E45B20"/>
    <w:rsid w:val="00E45BC3"/>
    <w:rsid w:val="00E46557"/>
    <w:rsid w:val="00E46D96"/>
    <w:rsid w:val="00E46EF5"/>
    <w:rsid w:val="00E470BA"/>
    <w:rsid w:val="00E471A7"/>
    <w:rsid w:val="00E50175"/>
    <w:rsid w:val="00E502F2"/>
    <w:rsid w:val="00E5060A"/>
    <w:rsid w:val="00E512AE"/>
    <w:rsid w:val="00E51D9A"/>
    <w:rsid w:val="00E529AB"/>
    <w:rsid w:val="00E52A14"/>
    <w:rsid w:val="00E53102"/>
    <w:rsid w:val="00E53A12"/>
    <w:rsid w:val="00E53CF5"/>
    <w:rsid w:val="00E54204"/>
    <w:rsid w:val="00E54421"/>
    <w:rsid w:val="00E54D73"/>
    <w:rsid w:val="00E54EC6"/>
    <w:rsid w:val="00E555C6"/>
    <w:rsid w:val="00E55839"/>
    <w:rsid w:val="00E55B06"/>
    <w:rsid w:val="00E57097"/>
    <w:rsid w:val="00E57226"/>
    <w:rsid w:val="00E6004B"/>
    <w:rsid w:val="00E600BB"/>
    <w:rsid w:val="00E60733"/>
    <w:rsid w:val="00E609B8"/>
    <w:rsid w:val="00E612BD"/>
    <w:rsid w:val="00E61B5D"/>
    <w:rsid w:val="00E62330"/>
    <w:rsid w:val="00E6306C"/>
    <w:rsid w:val="00E63D7B"/>
    <w:rsid w:val="00E63DD8"/>
    <w:rsid w:val="00E65826"/>
    <w:rsid w:val="00E66143"/>
    <w:rsid w:val="00E66AA3"/>
    <w:rsid w:val="00E67A91"/>
    <w:rsid w:val="00E703A7"/>
    <w:rsid w:val="00E708B1"/>
    <w:rsid w:val="00E714FC"/>
    <w:rsid w:val="00E719BC"/>
    <w:rsid w:val="00E72E0D"/>
    <w:rsid w:val="00E73410"/>
    <w:rsid w:val="00E739BA"/>
    <w:rsid w:val="00E7503A"/>
    <w:rsid w:val="00E762E5"/>
    <w:rsid w:val="00E765A6"/>
    <w:rsid w:val="00E772F9"/>
    <w:rsid w:val="00E80139"/>
    <w:rsid w:val="00E81564"/>
    <w:rsid w:val="00E829AC"/>
    <w:rsid w:val="00E82F2D"/>
    <w:rsid w:val="00E844CC"/>
    <w:rsid w:val="00E84881"/>
    <w:rsid w:val="00E8501F"/>
    <w:rsid w:val="00E8573A"/>
    <w:rsid w:val="00E859ED"/>
    <w:rsid w:val="00E865ED"/>
    <w:rsid w:val="00E86D0F"/>
    <w:rsid w:val="00E870F3"/>
    <w:rsid w:val="00E87ECD"/>
    <w:rsid w:val="00E900E4"/>
    <w:rsid w:val="00E91D67"/>
    <w:rsid w:val="00E91EC9"/>
    <w:rsid w:val="00E92905"/>
    <w:rsid w:val="00E9454C"/>
    <w:rsid w:val="00E95324"/>
    <w:rsid w:val="00E95DC3"/>
    <w:rsid w:val="00E97E90"/>
    <w:rsid w:val="00EA07B8"/>
    <w:rsid w:val="00EA1BFC"/>
    <w:rsid w:val="00EA23C1"/>
    <w:rsid w:val="00EA2875"/>
    <w:rsid w:val="00EA2AE4"/>
    <w:rsid w:val="00EA4347"/>
    <w:rsid w:val="00EA49FC"/>
    <w:rsid w:val="00EA50E9"/>
    <w:rsid w:val="00EA7473"/>
    <w:rsid w:val="00EA7A55"/>
    <w:rsid w:val="00EB010F"/>
    <w:rsid w:val="00EB0F5E"/>
    <w:rsid w:val="00EB1F79"/>
    <w:rsid w:val="00EB2F9C"/>
    <w:rsid w:val="00EB35E5"/>
    <w:rsid w:val="00EB3BB3"/>
    <w:rsid w:val="00EB4C68"/>
    <w:rsid w:val="00EB5299"/>
    <w:rsid w:val="00EB578E"/>
    <w:rsid w:val="00EB6599"/>
    <w:rsid w:val="00EB71BE"/>
    <w:rsid w:val="00EB7B73"/>
    <w:rsid w:val="00EC03B2"/>
    <w:rsid w:val="00EC04F1"/>
    <w:rsid w:val="00EC1C5A"/>
    <w:rsid w:val="00EC2837"/>
    <w:rsid w:val="00EC4745"/>
    <w:rsid w:val="00EC4D9A"/>
    <w:rsid w:val="00EC4E7D"/>
    <w:rsid w:val="00EC5CF7"/>
    <w:rsid w:val="00EC5DEA"/>
    <w:rsid w:val="00EC69BC"/>
    <w:rsid w:val="00EC7A7C"/>
    <w:rsid w:val="00ED095A"/>
    <w:rsid w:val="00ED22C6"/>
    <w:rsid w:val="00ED2F9F"/>
    <w:rsid w:val="00ED3628"/>
    <w:rsid w:val="00ED3C33"/>
    <w:rsid w:val="00ED44FA"/>
    <w:rsid w:val="00ED4933"/>
    <w:rsid w:val="00ED5517"/>
    <w:rsid w:val="00ED5978"/>
    <w:rsid w:val="00ED5C93"/>
    <w:rsid w:val="00ED5FB5"/>
    <w:rsid w:val="00ED66A6"/>
    <w:rsid w:val="00ED6CE1"/>
    <w:rsid w:val="00ED740F"/>
    <w:rsid w:val="00EE0921"/>
    <w:rsid w:val="00EE12C0"/>
    <w:rsid w:val="00EE18BF"/>
    <w:rsid w:val="00EE2142"/>
    <w:rsid w:val="00EE2765"/>
    <w:rsid w:val="00EE2BCC"/>
    <w:rsid w:val="00EE2D92"/>
    <w:rsid w:val="00EE2E55"/>
    <w:rsid w:val="00EE35D3"/>
    <w:rsid w:val="00EE3CC0"/>
    <w:rsid w:val="00EE4525"/>
    <w:rsid w:val="00EE475A"/>
    <w:rsid w:val="00EE47A0"/>
    <w:rsid w:val="00EE55B2"/>
    <w:rsid w:val="00EE6537"/>
    <w:rsid w:val="00EE68DC"/>
    <w:rsid w:val="00EE69DB"/>
    <w:rsid w:val="00EE766F"/>
    <w:rsid w:val="00EF21FC"/>
    <w:rsid w:val="00EF24A9"/>
    <w:rsid w:val="00EF2EB5"/>
    <w:rsid w:val="00EF494E"/>
    <w:rsid w:val="00EF4D30"/>
    <w:rsid w:val="00EF4FE4"/>
    <w:rsid w:val="00EF5E59"/>
    <w:rsid w:val="00EF6176"/>
    <w:rsid w:val="00EF733E"/>
    <w:rsid w:val="00EF7AD7"/>
    <w:rsid w:val="00EF7E21"/>
    <w:rsid w:val="00F00210"/>
    <w:rsid w:val="00F002D8"/>
    <w:rsid w:val="00F002DC"/>
    <w:rsid w:val="00F002E6"/>
    <w:rsid w:val="00F01A16"/>
    <w:rsid w:val="00F02540"/>
    <w:rsid w:val="00F03815"/>
    <w:rsid w:val="00F03D29"/>
    <w:rsid w:val="00F0418B"/>
    <w:rsid w:val="00F0499D"/>
    <w:rsid w:val="00F059CC"/>
    <w:rsid w:val="00F05A1B"/>
    <w:rsid w:val="00F063CC"/>
    <w:rsid w:val="00F063FA"/>
    <w:rsid w:val="00F076EA"/>
    <w:rsid w:val="00F104CF"/>
    <w:rsid w:val="00F10EC4"/>
    <w:rsid w:val="00F10EE2"/>
    <w:rsid w:val="00F118A6"/>
    <w:rsid w:val="00F12985"/>
    <w:rsid w:val="00F12B8C"/>
    <w:rsid w:val="00F13360"/>
    <w:rsid w:val="00F1361E"/>
    <w:rsid w:val="00F1400E"/>
    <w:rsid w:val="00F14F6C"/>
    <w:rsid w:val="00F16643"/>
    <w:rsid w:val="00F166BC"/>
    <w:rsid w:val="00F174EC"/>
    <w:rsid w:val="00F1792B"/>
    <w:rsid w:val="00F17935"/>
    <w:rsid w:val="00F2020F"/>
    <w:rsid w:val="00F20ABB"/>
    <w:rsid w:val="00F20C6C"/>
    <w:rsid w:val="00F21430"/>
    <w:rsid w:val="00F221AC"/>
    <w:rsid w:val="00F223CF"/>
    <w:rsid w:val="00F22AC7"/>
    <w:rsid w:val="00F231FF"/>
    <w:rsid w:val="00F23750"/>
    <w:rsid w:val="00F24FEA"/>
    <w:rsid w:val="00F257D4"/>
    <w:rsid w:val="00F27228"/>
    <w:rsid w:val="00F3022A"/>
    <w:rsid w:val="00F30595"/>
    <w:rsid w:val="00F318DC"/>
    <w:rsid w:val="00F318F6"/>
    <w:rsid w:val="00F33398"/>
    <w:rsid w:val="00F33A79"/>
    <w:rsid w:val="00F35BCF"/>
    <w:rsid w:val="00F37CEA"/>
    <w:rsid w:val="00F40E7B"/>
    <w:rsid w:val="00F40F3D"/>
    <w:rsid w:val="00F40F88"/>
    <w:rsid w:val="00F41105"/>
    <w:rsid w:val="00F4143F"/>
    <w:rsid w:val="00F414AD"/>
    <w:rsid w:val="00F416DB"/>
    <w:rsid w:val="00F42597"/>
    <w:rsid w:val="00F426C8"/>
    <w:rsid w:val="00F4351B"/>
    <w:rsid w:val="00F43BF6"/>
    <w:rsid w:val="00F44AB6"/>
    <w:rsid w:val="00F45E69"/>
    <w:rsid w:val="00F50D84"/>
    <w:rsid w:val="00F5113C"/>
    <w:rsid w:val="00F51219"/>
    <w:rsid w:val="00F52476"/>
    <w:rsid w:val="00F528DB"/>
    <w:rsid w:val="00F52AE4"/>
    <w:rsid w:val="00F530E7"/>
    <w:rsid w:val="00F545AC"/>
    <w:rsid w:val="00F5525D"/>
    <w:rsid w:val="00F558D7"/>
    <w:rsid w:val="00F558E9"/>
    <w:rsid w:val="00F55AC0"/>
    <w:rsid w:val="00F56175"/>
    <w:rsid w:val="00F56B47"/>
    <w:rsid w:val="00F57759"/>
    <w:rsid w:val="00F57AB0"/>
    <w:rsid w:val="00F60825"/>
    <w:rsid w:val="00F61FD4"/>
    <w:rsid w:val="00F631C3"/>
    <w:rsid w:val="00F63794"/>
    <w:rsid w:val="00F63D09"/>
    <w:rsid w:val="00F642DF"/>
    <w:rsid w:val="00F64E35"/>
    <w:rsid w:val="00F64F1C"/>
    <w:rsid w:val="00F6598F"/>
    <w:rsid w:val="00F6676C"/>
    <w:rsid w:val="00F6799C"/>
    <w:rsid w:val="00F711EF"/>
    <w:rsid w:val="00F71575"/>
    <w:rsid w:val="00F7178A"/>
    <w:rsid w:val="00F718BB"/>
    <w:rsid w:val="00F7233C"/>
    <w:rsid w:val="00F72438"/>
    <w:rsid w:val="00F726B4"/>
    <w:rsid w:val="00F73E6B"/>
    <w:rsid w:val="00F7481C"/>
    <w:rsid w:val="00F75F6C"/>
    <w:rsid w:val="00F77E9A"/>
    <w:rsid w:val="00F8048F"/>
    <w:rsid w:val="00F82077"/>
    <w:rsid w:val="00F82C30"/>
    <w:rsid w:val="00F842AD"/>
    <w:rsid w:val="00F8444D"/>
    <w:rsid w:val="00F84AD3"/>
    <w:rsid w:val="00F84B86"/>
    <w:rsid w:val="00F85E0F"/>
    <w:rsid w:val="00F864D3"/>
    <w:rsid w:val="00F904F9"/>
    <w:rsid w:val="00F9093E"/>
    <w:rsid w:val="00F90EEB"/>
    <w:rsid w:val="00F91017"/>
    <w:rsid w:val="00F91107"/>
    <w:rsid w:val="00F917C9"/>
    <w:rsid w:val="00F92201"/>
    <w:rsid w:val="00F93339"/>
    <w:rsid w:val="00F93453"/>
    <w:rsid w:val="00F9438B"/>
    <w:rsid w:val="00F94A55"/>
    <w:rsid w:val="00F97E2F"/>
    <w:rsid w:val="00FA0D82"/>
    <w:rsid w:val="00FA1596"/>
    <w:rsid w:val="00FA3D74"/>
    <w:rsid w:val="00FA6414"/>
    <w:rsid w:val="00FA72B7"/>
    <w:rsid w:val="00FA7BD6"/>
    <w:rsid w:val="00FA7BD8"/>
    <w:rsid w:val="00FB03DA"/>
    <w:rsid w:val="00FB0792"/>
    <w:rsid w:val="00FB09E3"/>
    <w:rsid w:val="00FB0AC8"/>
    <w:rsid w:val="00FB1586"/>
    <w:rsid w:val="00FB16A3"/>
    <w:rsid w:val="00FB233C"/>
    <w:rsid w:val="00FB2E3F"/>
    <w:rsid w:val="00FB329F"/>
    <w:rsid w:val="00FB4774"/>
    <w:rsid w:val="00FB77A4"/>
    <w:rsid w:val="00FC0542"/>
    <w:rsid w:val="00FC1B2D"/>
    <w:rsid w:val="00FC1C4C"/>
    <w:rsid w:val="00FC1E68"/>
    <w:rsid w:val="00FC2119"/>
    <w:rsid w:val="00FC2793"/>
    <w:rsid w:val="00FC3287"/>
    <w:rsid w:val="00FC399F"/>
    <w:rsid w:val="00FC45E8"/>
    <w:rsid w:val="00FC561F"/>
    <w:rsid w:val="00FC5EEA"/>
    <w:rsid w:val="00FC6CBD"/>
    <w:rsid w:val="00FC7197"/>
    <w:rsid w:val="00FC7C87"/>
    <w:rsid w:val="00FC7FD2"/>
    <w:rsid w:val="00FD352E"/>
    <w:rsid w:val="00FD3DF7"/>
    <w:rsid w:val="00FD4103"/>
    <w:rsid w:val="00FD531C"/>
    <w:rsid w:val="00FD580B"/>
    <w:rsid w:val="00FD6BA3"/>
    <w:rsid w:val="00FD7F27"/>
    <w:rsid w:val="00FE1E53"/>
    <w:rsid w:val="00FE2850"/>
    <w:rsid w:val="00FE4034"/>
    <w:rsid w:val="00FE4584"/>
    <w:rsid w:val="00FE58BB"/>
    <w:rsid w:val="00FE78AA"/>
    <w:rsid w:val="00FE7E08"/>
    <w:rsid w:val="00FE7FA7"/>
    <w:rsid w:val="00FF1049"/>
    <w:rsid w:val="00FF293F"/>
    <w:rsid w:val="00FF2E55"/>
    <w:rsid w:val="00FF49E0"/>
    <w:rsid w:val="00FF54EF"/>
    <w:rsid w:val="00FF5D90"/>
    <w:rsid w:val="00FF5F06"/>
    <w:rsid w:val="00F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E3F569F"/>
  <w15:docId w15:val="{0C377AD8-3F51-407B-833C-8A482473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A18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44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0" w:firstLine="708"/>
      <w:jc w:val="center"/>
      <w:outlineLvl w:val="1"/>
    </w:pPr>
    <w:rPr>
      <w:b/>
      <w:sz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E1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C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6z0">
    <w:name w:val="WW8Num6z0"/>
    <w:rPr>
      <w:b w:val="0"/>
      <w:i w:val="0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b w:val="0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Pr>
      <w:b w:val="0"/>
      <w:sz w:val="24"/>
      <w:szCs w:val="24"/>
    </w:rPr>
  </w:style>
  <w:style w:type="character" w:customStyle="1" w:styleId="WW8Num11z0">
    <w:name w:val="WW8Num11z0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3z0">
    <w:name w:val="WW8Num33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0">
    <w:name w:val="WW8Num7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b w:val="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b w:val="0"/>
      <w:sz w:val="24"/>
      <w:szCs w:val="24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1z0">
    <w:name w:val="WW8Num31z0"/>
    <w:rPr>
      <w:rFonts w:ascii="StarSymbol" w:eastAsia="Courier New" w:hAnsi="StarSymbol" w:cs="StarSymbol"/>
      <w:b w:val="0"/>
      <w:i w:val="0"/>
      <w:sz w:val="24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cs="Times New Roman"/>
      <w:b w:val="0"/>
      <w:color w:val="auto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57z0">
    <w:name w:val="WW8Num57z0"/>
    <w:rPr>
      <w:b/>
    </w:rPr>
  </w:style>
  <w:style w:type="character" w:customStyle="1" w:styleId="WW8Num61z0">
    <w:name w:val="WW8Num61z0"/>
    <w:rPr>
      <w:b w:val="0"/>
    </w:rPr>
  </w:style>
  <w:style w:type="character" w:customStyle="1" w:styleId="WW8Num64z0">
    <w:name w:val="WW8Num64z0"/>
    <w:rPr>
      <w:b w:val="0"/>
    </w:rPr>
  </w:style>
  <w:style w:type="character" w:customStyle="1" w:styleId="Domylnaczcionkaakapitu4">
    <w:name w:val="Domyślna czcionka akapitu4"/>
  </w:style>
  <w:style w:type="character" w:customStyle="1" w:styleId="WW8Num37z0">
    <w:name w:val="WW8Num37z0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Times New Roman" w:eastAsia="Courier New" w:hAnsi="Times New Roman" w:cs="Times New Roman"/>
      <w:b w:val="0"/>
      <w:i w:val="0"/>
      <w:sz w:val="20"/>
      <w:szCs w:val="2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</w:rPr>
  </w:style>
  <w:style w:type="character" w:customStyle="1" w:styleId="WW8Num26z1">
    <w:name w:val="WW8Num26z1"/>
    <w:rPr>
      <w:b w:val="0"/>
      <w:sz w:val="24"/>
      <w:szCs w:val="24"/>
    </w:rPr>
  </w:style>
  <w:style w:type="character" w:customStyle="1" w:styleId="WW8Num45z0">
    <w:name w:val="WW8Num45z0"/>
    <w:rPr>
      <w:rFonts w:cs="Times New Roman"/>
    </w:rPr>
  </w:style>
  <w:style w:type="character" w:customStyle="1" w:styleId="WW-Absatz-Standardschriftart111">
    <w:name w:val="WW-Absatz-Standardschriftart111"/>
  </w:style>
  <w:style w:type="character" w:customStyle="1" w:styleId="WW8Num46z0">
    <w:name w:val="WW8Num46z0"/>
    <w:rPr>
      <w:rFonts w:cs="Times New Roman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7z1">
    <w:name w:val="WW8Num27z1"/>
    <w:rPr>
      <w:b w:val="0"/>
      <w:sz w:val="24"/>
      <w:szCs w:val="24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4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sz w:val="24"/>
      <w:szCs w:val="24"/>
    </w:rPr>
  </w:style>
  <w:style w:type="character" w:customStyle="1" w:styleId="WW8Num28z1">
    <w:name w:val="WW8Num28z1"/>
    <w:rPr>
      <w:b w:val="0"/>
      <w:sz w:val="24"/>
      <w:szCs w:val="24"/>
    </w:rPr>
  </w:style>
  <w:style w:type="character" w:customStyle="1" w:styleId="WW8Num39z1">
    <w:name w:val="WW8Num39z1"/>
    <w:rPr>
      <w:rFonts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7z1">
    <w:name w:val="WW8Num47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Tekst podstawow.(F2),(F2)"/>
    <w:basedOn w:val="Normalny"/>
    <w:link w:val="TekstpodstawowyZnak"/>
    <w:pPr>
      <w:spacing w:before="120" w:line="320" w:lineRule="exact"/>
      <w:ind w:left="425" w:hanging="709"/>
      <w:jc w:val="both"/>
    </w:pPr>
    <w:rPr>
      <w:szCs w:val="17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Podtytu"/>
    <w:pPr>
      <w:spacing w:before="60"/>
      <w:jc w:val="center"/>
    </w:pPr>
    <w:rPr>
      <w:b/>
      <w:sz w:val="3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17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Akapitzlist4">
    <w:name w:val="Akapit z listą4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blokowy1">
    <w:name w:val="Tekst blokowy1"/>
    <w:basedOn w:val="Normalny"/>
    <w:pPr>
      <w:ind w:left="1416" w:right="-186"/>
    </w:p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3">
    <w:name w:val="Tekst podstawowy 33"/>
    <w:basedOn w:val="Normalny"/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ind w:firstLine="709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5386"/>
        <w:tab w:val="right" w:pos="9922"/>
      </w:tabs>
      <w:spacing w:before="60"/>
      <w:ind w:left="425" w:firstLine="1"/>
    </w:pPr>
    <w:rPr>
      <w:szCs w:val="17"/>
    </w:rPr>
  </w:style>
  <w:style w:type="paragraph" w:customStyle="1" w:styleId="Zawartoramki">
    <w:name w:val="Zawartość ramki"/>
    <w:basedOn w:val="Tekstpodstawowy"/>
  </w:style>
  <w:style w:type="character" w:customStyle="1" w:styleId="TekstpodstawowyZnak">
    <w:name w:val="Tekst podstawowy Znak"/>
    <w:aliases w:val="Tekst podstawow.(F2) Znak,(F2) Znak"/>
    <w:link w:val="Tekstpodstawowy"/>
    <w:rsid w:val="00846CF4"/>
    <w:rPr>
      <w:sz w:val="24"/>
      <w:szCs w:val="17"/>
      <w:lang w:eastAsia="zh-CN"/>
    </w:rPr>
  </w:style>
  <w:style w:type="character" w:customStyle="1" w:styleId="StopkaZnak">
    <w:name w:val="Stopka Znak"/>
    <w:link w:val="Stopka"/>
    <w:uiPriority w:val="99"/>
    <w:rsid w:val="00CA6E82"/>
    <w:rPr>
      <w:sz w:val="24"/>
      <w:szCs w:val="17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268F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2C3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2C3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1C2C3B"/>
    <w:rPr>
      <w:vertAlign w:val="superscript"/>
    </w:rPr>
  </w:style>
  <w:style w:type="character" w:customStyle="1" w:styleId="TekstpodstawowyZnak1">
    <w:name w:val="Tekst podstawowy Znak1"/>
    <w:aliases w:val="Tekst podstawow.(F2) Znak1,(F2) Znak1"/>
    <w:rsid w:val="00A91B0E"/>
    <w:rPr>
      <w:rFonts w:cs="Wingdings"/>
      <w:sz w:val="24"/>
      <w:szCs w:val="17"/>
      <w:lang w:eastAsia="zh-CN"/>
    </w:rPr>
  </w:style>
  <w:style w:type="paragraph" w:customStyle="1" w:styleId="Nagwek100">
    <w:name w:val="Nagłówek10"/>
    <w:basedOn w:val="Normalny"/>
    <w:next w:val="Podtytu"/>
    <w:rsid w:val="00A91B0E"/>
    <w:pPr>
      <w:spacing w:before="60"/>
      <w:jc w:val="center"/>
    </w:pPr>
    <w:rPr>
      <w:rFonts w:cs="Wingdings"/>
      <w:b/>
      <w:sz w:val="32"/>
      <w:szCs w:val="20"/>
    </w:rPr>
  </w:style>
  <w:style w:type="character" w:customStyle="1" w:styleId="PodtytuZnak">
    <w:name w:val="Podtytuł Znak"/>
    <w:link w:val="Podtytu"/>
    <w:rsid w:val="005127DD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Akapit z listą1,Wypunktowanie,L1,Akapit z listą5,T_SZ_List Paragraph,normalny tekst,CW_Lista,Sl_Akapit z listą,Nagłowek 3,Preambuła,Dot pt,F5 List Paragraph,Recommendation,lp1,lp"/>
    <w:basedOn w:val="Normalny"/>
    <w:link w:val="AkapitzlistZnak"/>
    <w:uiPriority w:val="34"/>
    <w:qFormat/>
    <w:rsid w:val="005F6A6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9312C"/>
    <w:rPr>
      <w:sz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1E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1E0C"/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612F09"/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unhideWhenUsed/>
    <w:rsid w:val="005231D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rsid w:val="005231D8"/>
    <w:rPr>
      <w:lang w:eastAsia="zh-CN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unhideWhenUsed/>
    <w:rsid w:val="005231D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18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18A3"/>
    <w:rPr>
      <w:sz w:val="24"/>
      <w:szCs w:val="24"/>
      <w:lang w:eastAsia="zh-CN"/>
    </w:rPr>
  </w:style>
  <w:style w:type="character" w:customStyle="1" w:styleId="ms-long1">
    <w:name w:val="ms-long1"/>
    <w:basedOn w:val="Domylnaczcionkaakapitu"/>
    <w:rsid w:val="00D518A3"/>
    <w:rPr>
      <w:rFonts w:ascii="Verdana" w:hAnsi="Verdana" w:hint="default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A53C6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rsid w:val="00D6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Kolorowa lista — akcent 11 Znak,Akapit z listą1 Znak,Wypunktowanie Znak,L1 Znak,Akapit z listą5 Znak,T_SZ_List Paragraph Znak,normalny tekst Znak,CW_Lista Znak,Sl_Akapit z listą Znak,lp1 Znak"/>
    <w:link w:val="Akapitzlist"/>
    <w:uiPriority w:val="34"/>
    <w:qFormat/>
    <w:rsid w:val="000D5D8E"/>
    <w:rPr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8C6F32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77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771F"/>
    <w:rPr>
      <w:sz w:val="24"/>
      <w:szCs w:val="24"/>
      <w:lang w:eastAsia="zh-CN"/>
    </w:rPr>
  </w:style>
  <w:style w:type="paragraph" w:customStyle="1" w:styleId="Default">
    <w:name w:val="Default"/>
    <w:rsid w:val="00DC44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9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rsid w:val="00BD085D"/>
    <w:pPr>
      <w:tabs>
        <w:tab w:val="right" w:leader="dot" w:pos="9498"/>
      </w:tabs>
      <w:suppressAutoHyphens w:val="0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D085D"/>
    <w:pPr>
      <w:suppressAutoHyphens w:val="0"/>
      <w:ind w:left="240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D085D"/>
    <w:pPr>
      <w:suppressAutoHyphens w:val="0"/>
      <w:ind w:left="480"/>
    </w:pPr>
    <w:rPr>
      <w:lang w:eastAsia="pl-PL"/>
    </w:rPr>
  </w:style>
  <w:style w:type="paragraph" w:styleId="Bezodstpw">
    <w:name w:val="No Spacing"/>
    <w:link w:val="BezodstpwZnak"/>
    <w:uiPriority w:val="1"/>
    <w:qFormat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3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35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354"/>
    <w:rPr>
      <w:b/>
      <w:bCs/>
      <w:lang w:eastAsia="zh-CN"/>
    </w:rPr>
  </w:style>
  <w:style w:type="character" w:customStyle="1" w:styleId="DeltaViewInsertion">
    <w:name w:val="DeltaView Insertion"/>
    <w:rsid w:val="00D05379"/>
    <w:rPr>
      <w:b/>
      <w:i/>
      <w:spacing w:val="0"/>
    </w:rPr>
  </w:style>
  <w:style w:type="paragraph" w:customStyle="1" w:styleId="Standard">
    <w:name w:val="Standard"/>
    <w:rsid w:val="00A943E3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C2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17175"/>
    <w:rPr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4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C5FBD-B894-4A98-B70A-A7917140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13435</TotalTime>
  <Pages>10</Pages>
  <Words>2520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"Oświetlenie Uliczne i Drogowe" sp</vt:lpstr>
    </vt:vector>
  </TitlesOfParts>
  <Company>Hewlett-Packard Company</Company>
  <LinksUpToDate>false</LinksUpToDate>
  <CharactersWithSpaces>17610</CharactersWithSpaces>
  <SharedDoc>false</SharedDoc>
  <HLinks>
    <vt:vector size="18" baseType="variant"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"Oświetlenie Uliczne i Drogowe" sp</dc:title>
  <dc:subject/>
  <dc:creator>Ewa</dc:creator>
  <cp:keywords/>
  <dc:description/>
  <cp:lastModifiedBy>Paweł Sobczak</cp:lastModifiedBy>
  <cp:revision>566</cp:revision>
  <cp:lastPrinted>2025-10-14T13:06:00Z</cp:lastPrinted>
  <dcterms:created xsi:type="dcterms:W3CDTF">2017-03-30T10:52:00Z</dcterms:created>
  <dcterms:modified xsi:type="dcterms:W3CDTF">2025-11-20T12:24:00Z</dcterms:modified>
</cp:coreProperties>
</file>